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D03D3A" w14:textId="77777777" w:rsidR="000043DA" w:rsidRDefault="000043DA" w:rsidP="000043DA">
      <w:pPr>
        <w:shd w:val="clear" w:color="auto" w:fill="D9D9D9"/>
        <w:jc w:val="right"/>
        <w:rPr>
          <w:rFonts w:asciiTheme="minorHAnsi" w:hAnsiTheme="minorHAnsi" w:cs="Calibri"/>
          <w:b/>
          <w:sz w:val="18"/>
          <w:szCs w:val="18"/>
        </w:rPr>
      </w:pPr>
      <w:r w:rsidRPr="003E0522">
        <w:rPr>
          <w:rFonts w:asciiTheme="minorHAnsi" w:eastAsia="Calibri" w:hAnsiTheme="minorHAnsi" w:cs="Calibri"/>
          <w:b/>
          <w:i/>
          <w:sz w:val="18"/>
          <w:szCs w:val="18"/>
        </w:rPr>
        <w:t xml:space="preserve">         </w:t>
      </w:r>
      <w:r w:rsidRPr="003E0522">
        <w:rPr>
          <w:rFonts w:asciiTheme="minorHAnsi" w:hAnsiTheme="minorHAnsi" w:cs="Calibri"/>
          <w:b/>
          <w:sz w:val="18"/>
          <w:szCs w:val="18"/>
        </w:rPr>
        <w:t xml:space="preserve">Załącznik nr </w:t>
      </w:r>
      <w:r w:rsidR="0058042B">
        <w:rPr>
          <w:rFonts w:asciiTheme="minorHAnsi" w:hAnsiTheme="minorHAnsi" w:cs="Calibri"/>
          <w:b/>
          <w:sz w:val="18"/>
          <w:szCs w:val="18"/>
        </w:rPr>
        <w:t>4</w:t>
      </w:r>
      <w:r w:rsidR="00BF08D9">
        <w:rPr>
          <w:rFonts w:asciiTheme="minorHAnsi" w:hAnsiTheme="minorHAnsi" w:cs="Calibri"/>
          <w:b/>
          <w:sz w:val="18"/>
          <w:szCs w:val="18"/>
        </w:rPr>
        <w:t xml:space="preserve"> do S</w:t>
      </w:r>
      <w:r w:rsidRPr="003E0522">
        <w:rPr>
          <w:rFonts w:asciiTheme="minorHAnsi" w:hAnsiTheme="minorHAnsi" w:cs="Calibri"/>
          <w:b/>
          <w:sz w:val="18"/>
          <w:szCs w:val="18"/>
        </w:rPr>
        <w:t>WZ</w:t>
      </w:r>
    </w:p>
    <w:p w14:paraId="78C9B973" w14:textId="5B19AD57" w:rsidR="00072F42" w:rsidRPr="003E0522" w:rsidRDefault="00072F42" w:rsidP="000043DA">
      <w:pPr>
        <w:shd w:val="clear" w:color="auto" w:fill="D9D9D9"/>
        <w:jc w:val="right"/>
        <w:rPr>
          <w:rFonts w:asciiTheme="minorHAnsi" w:hAnsiTheme="minorHAnsi" w:cs="Calibri"/>
          <w:b/>
          <w:sz w:val="18"/>
          <w:szCs w:val="18"/>
        </w:rPr>
      </w:pPr>
      <w:r w:rsidRPr="00072F42">
        <w:rPr>
          <w:rFonts w:asciiTheme="minorHAnsi" w:hAnsiTheme="minorHAnsi" w:cs="Calibri"/>
          <w:b/>
          <w:bCs/>
          <w:iCs/>
          <w:sz w:val="18"/>
          <w:szCs w:val="18"/>
        </w:rPr>
        <w:t>Nr Postępo</w:t>
      </w:r>
      <w:r w:rsidR="00762D6A">
        <w:rPr>
          <w:rFonts w:asciiTheme="minorHAnsi" w:hAnsiTheme="minorHAnsi" w:cs="Calibri"/>
          <w:b/>
          <w:bCs/>
          <w:iCs/>
          <w:sz w:val="18"/>
          <w:szCs w:val="18"/>
        </w:rPr>
        <w:t xml:space="preserve">wania: </w:t>
      </w:r>
      <w:r w:rsidR="0026583D">
        <w:rPr>
          <w:rFonts w:asciiTheme="minorHAnsi" w:hAnsiTheme="minorHAnsi" w:cs="Calibri"/>
          <w:b/>
          <w:bCs/>
          <w:iCs/>
          <w:sz w:val="18"/>
          <w:szCs w:val="18"/>
        </w:rPr>
        <w:t>POST/EOD/EOD/BM/</w:t>
      </w:r>
      <w:r w:rsidR="00870B91">
        <w:rPr>
          <w:rFonts w:asciiTheme="minorHAnsi" w:hAnsiTheme="minorHAnsi" w:cs="Calibri"/>
          <w:b/>
          <w:bCs/>
          <w:iCs/>
          <w:sz w:val="18"/>
          <w:szCs w:val="18"/>
        </w:rPr>
        <w:t>00</w:t>
      </w:r>
      <w:r w:rsidR="004372E4">
        <w:rPr>
          <w:rFonts w:asciiTheme="minorHAnsi" w:hAnsiTheme="minorHAnsi" w:cs="Calibri"/>
          <w:b/>
          <w:bCs/>
          <w:iCs/>
          <w:sz w:val="18"/>
          <w:szCs w:val="18"/>
        </w:rPr>
        <w:t>200</w:t>
      </w:r>
      <w:r w:rsidR="00762D6A">
        <w:rPr>
          <w:rFonts w:asciiTheme="minorHAnsi" w:hAnsiTheme="minorHAnsi" w:cs="Calibri"/>
          <w:b/>
          <w:bCs/>
          <w:iCs/>
          <w:sz w:val="18"/>
          <w:szCs w:val="18"/>
        </w:rPr>
        <w:t>/202</w:t>
      </w:r>
      <w:r w:rsidR="005E2A13">
        <w:rPr>
          <w:rFonts w:asciiTheme="minorHAnsi" w:hAnsiTheme="minorHAnsi" w:cs="Calibri"/>
          <w:b/>
          <w:bCs/>
          <w:iCs/>
          <w:sz w:val="18"/>
          <w:szCs w:val="18"/>
        </w:rPr>
        <w:t>5</w:t>
      </w:r>
    </w:p>
    <w:p w14:paraId="6DDC79BE" w14:textId="77777777" w:rsidR="000043DA" w:rsidRPr="003E0522" w:rsidRDefault="000043DA" w:rsidP="000043DA">
      <w:pPr>
        <w:rPr>
          <w:rFonts w:asciiTheme="minorHAnsi" w:hAnsiTheme="minorHAnsi" w:cs="Segoe UI"/>
          <w:i/>
          <w:sz w:val="18"/>
          <w:szCs w:val="18"/>
        </w:rPr>
      </w:pPr>
    </w:p>
    <w:p w14:paraId="3E376FBA" w14:textId="77777777" w:rsidR="00072F42" w:rsidRDefault="00072F42" w:rsidP="000043DA">
      <w:pPr>
        <w:keepNext/>
        <w:keepLines/>
        <w:jc w:val="center"/>
        <w:outlineLvl w:val="2"/>
        <w:rPr>
          <w:rFonts w:asciiTheme="minorHAnsi" w:hAnsiTheme="minorHAnsi" w:cs="Segoe UI"/>
          <w:b/>
          <w:bCs/>
          <w:sz w:val="18"/>
          <w:szCs w:val="18"/>
        </w:rPr>
      </w:pPr>
    </w:p>
    <w:p w14:paraId="6FC5F63A" w14:textId="77777777" w:rsidR="00072F42" w:rsidRPr="00072F42" w:rsidRDefault="00072F42" w:rsidP="00072F42">
      <w:pPr>
        <w:keepNext/>
        <w:keepLines/>
        <w:jc w:val="center"/>
        <w:outlineLvl w:val="2"/>
        <w:rPr>
          <w:rFonts w:asciiTheme="minorHAnsi" w:hAnsiTheme="minorHAnsi" w:cs="Segoe UI"/>
          <w:b/>
          <w:bCs/>
          <w:iCs/>
          <w:sz w:val="18"/>
          <w:szCs w:val="18"/>
        </w:rPr>
      </w:pPr>
      <w:r w:rsidRPr="00072F42">
        <w:rPr>
          <w:rFonts w:asciiTheme="minorHAnsi" w:hAnsiTheme="minorHAnsi" w:cs="Segoe UI"/>
          <w:b/>
          <w:bCs/>
          <w:sz w:val="18"/>
          <w:szCs w:val="18"/>
        </w:rPr>
        <w:t xml:space="preserve">Wzór wykazu </w:t>
      </w:r>
      <w:r w:rsidR="00B32055">
        <w:rPr>
          <w:rFonts w:asciiTheme="minorHAnsi" w:hAnsiTheme="minorHAnsi" w:cs="Segoe UI"/>
          <w:b/>
          <w:bCs/>
          <w:sz w:val="18"/>
          <w:szCs w:val="18"/>
        </w:rPr>
        <w:t>usług</w:t>
      </w:r>
    </w:p>
    <w:p w14:paraId="18841019" w14:textId="77777777" w:rsidR="000043DA" w:rsidRPr="003E0522" w:rsidRDefault="000043DA" w:rsidP="000043DA">
      <w:pPr>
        <w:keepNext/>
        <w:keepLines/>
        <w:jc w:val="center"/>
        <w:outlineLvl w:val="2"/>
        <w:rPr>
          <w:rFonts w:asciiTheme="minorHAnsi" w:hAnsiTheme="minorHAnsi" w:cs="Segoe UI"/>
          <w:b/>
          <w:bCs/>
          <w:sz w:val="18"/>
          <w:szCs w:val="18"/>
        </w:rPr>
      </w:pPr>
      <w:r w:rsidRPr="003E0522">
        <w:rPr>
          <w:rFonts w:asciiTheme="minorHAnsi" w:hAnsiTheme="minorHAnsi" w:cs="Segoe UI"/>
          <w:b/>
          <w:bCs/>
          <w:sz w:val="18"/>
          <w:szCs w:val="18"/>
        </w:rPr>
        <w:t xml:space="preserve">zgodnie z warunkami określonymi </w:t>
      </w:r>
    </w:p>
    <w:p w14:paraId="1D6A60D5" w14:textId="77777777" w:rsidR="000043DA" w:rsidRPr="003E0522" w:rsidRDefault="000043DA" w:rsidP="000043DA">
      <w:pPr>
        <w:keepNext/>
        <w:keepLines/>
        <w:jc w:val="center"/>
        <w:outlineLvl w:val="2"/>
        <w:rPr>
          <w:rFonts w:asciiTheme="minorHAnsi" w:hAnsiTheme="minorHAnsi" w:cs="Segoe UI"/>
          <w:b/>
          <w:bCs/>
          <w:sz w:val="18"/>
          <w:szCs w:val="18"/>
        </w:rPr>
      </w:pPr>
      <w:r w:rsidRPr="003E0522">
        <w:rPr>
          <w:rFonts w:asciiTheme="minorHAnsi" w:hAnsiTheme="minorHAnsi" w:cs="Segoe UI"/>
          <w:b/>
          <w:bCs/>
          <w:sz w:val="18"/>
          <w:szCs w:val="18"/>
        </w:rPr>
        <w:t>w sekcji IV ust. 1 lit a SWZ</w:t>
      </w:r>
    </w:p>
    <w:p w14:paraId="15118560" w14:textId="77777777" w:rsidR="000043DA" w:rsidRPr="003E0522" w:rsidRDefault="000043DA" w:rsidP="000043DA">
      <w:pPr>
        <w:jc w:val="center"/>
        <w:rPr>
          <w:rFonts w:asciiTheme="minorHAnsi" w:eastAsia="Calibri" w:hAnsiTheme="minorHAnsi" w:cs="Segoe UI"/>
          <w:b/>
          <w:sz w:val="18"/>
          <w:szCs w:val="18"/>
        </w:rPr>
      </w:pPr>
      <w:r w:rsidRPr="003E0522">
        <w:rPr>
          <w:rFonts w:asciiTheme="minorHAnsi" w:eastAsia="Calibri" w:hAnsiTheme="minorHAnsi" w:cs="Segoe UI"/>
          <w:b/>
          <w:sz w:val="18"/>
          <w:szCs w:val="18"/>
        </w:rPr>
        <w:t>OŚWIADCZAM(Y), ŻE:</w:t>
      </w:r>
    </w:p>
    <w:p w14:paraId="5C367DFA" w14:textId="77777777" w:rsidR="000043DA" w:rsidRPr="003E0522" w:rsidRDefault="000043DA" w:rsidP="000043DA">
      <w:pPr>
        <w:rPr>
          <w:rFonts w:asciiTheme="minorHAnsi" w:eastAsia="Calibri" w:hAnsiTheme="minorHAnsi" w:cs="Segoe UI"/>
          <w:b/>
          <w:bCs/>
          <w:sz w:val="18"/>
          <w:szCs w:val="18"/>
        </w:rPr>
      </w:pPr>
    </w:p>
    <w:p w14:paraId="5C100F84" w14:textId="46C8CA3D" w:rsidR="00B32055" w:rsidRDefault="000043DA" w:rsidP="001B2A9E">
      <w:pPr>
        <w:jc w:val="both"/>
        <w:rPr>
          <w:rFonts w:asciiTheme="minorHAnsi" w:eastAsia="Calibri" w:hAnsiTheme="minorHAnsi" w:cs="Segoe UI"/>
          <w:b/>
          <w:sz w:val="18"/>
          <w:szCs w:val="18"/>
        </w:rPr>
      </w:pPr>
      <w:r w:rsidRPr="003E0522">
        <w:rPr>
          <w:rFonts w:asciiTheme="minorHAnsi" w:eastAsia="Calibri" w:hAnsiTheme="minorHAnsi" w:cs="Segoe UI"/>
          <w:bCs/>
          <w:sz w:val="18"/>
          <w:szCs w:val="18"/>
        </w:rPr>
        <w:t xml:space="preserve">Posiadamy niezbędną wiedzę i doświadczenie do wykonania </w:t>
      </w:r>
      <w:r w:rsidRPr="006044CB">
        <w:rPr>
          <w:rFonts w:asciiTheme="minorHAnsi" w:eastAsia="Calibri" w:hAnsiTheme="minorHAnsi" w:cs="Segoe UI"/>
          <w:bCs/>
          <w:sz w:val="18"/>
          <w:szCs w:val="18"/>
        </w:rPr>
        <w:t>zakupu tj.:</w:t>
      </w:r>
      <w:r w:rsidRPr="006044CB">
        <w:rPr>
          <w:rFonts w:asciiTheme="minorHAnsi" w:eastAsia="Calibri" w:hAnsiTheme="minorHAnsi" w:cs="Segoe UI"/>
          <w:b/>
          <w:sz w:val="18"/>
          <w:szCs w:val="18"/>
        </w:rPr>
        <w:t xml:space="preserve"> </w:t>
      </w:r>
      <w:r w:rsidR="00576114" w:rsidRPr="006044CB">
        <w:rPr>
          <w:rFonts w:asciiTheme="minorHAnsi" w:eastAsia="Calibri" w:hAnsiTheme="minorHAnsi" w:cs="Segoe UI"/>
          <w:b/>
          <w:sz w:val="18"/>
          <w:szCs w:val="18"/>
        </w:rPr>
        <w:t>oświadczamy,</w:t>
      </w:r>
      <w:r w:rsidR="00450A27" w:rsidRPr="006044CB">
        <w:rPr>
          <w:rFonts w:asciiTheme="minorHAnsi" w:eastAsia="Calibri" w:hAnsiTheme="minorHAnsi" w:cs="Segoe UI"/>
          <w:b/>
          <w:sz w:val="18"/>
          <w:szCs w:val="18"/>
        </w:rPr>
        <w:t xml:space="preserve"> że</w:t>
      </w:r>
      <w:r w:rsidR="00576114" w:rsidRPr="006044CB">
        <w:rPr>
          <w:rFonts w:asciiTheme="minorHAnsi" w:eastAsia="Calibri" w:hAnsiTheme="minorHAnsi" w:cs="Segoe UI"/>
          <w:b/>
          <w:sz w:val="18"/>
          <w:szCs w:val="18"/>
        </w:rPr>
        <w:t xml:space="preserve"> </w:t>
      </w:r>
      <w:r w:rsidR="006044CB" w:rsidRPr="006044CB">
        <w:rPr>
          <w:rFonts w:asciiTheme="minorHAnsi" w:eastAsia="Calibri" w:hAnsiTheme="minorHAnsi" w:cs="Segoe UI"/>
          <w:b/>
          <w:sz w:val="18"/>
          <w:szCs w:val="18"/>
        </w:rPr>
        <w:t xml:space="preserve">w okresie ostatnich </w:t>
      </w:r>
      <w:r w:rsidR="00333D50" w:rsidRPr="00333D50">
        <w:rPr>
          <w:rFonts w:asciiTheme="minorHAnsi" w:eastAsia="Calibri" w:hAnsiTheme="minorHAnsi" w:cs="Segoe UI"/>
          <w:b/>
          <w:color w:val="FF0000"/>
          <w:sz w:val="18"/>
          <w:szCs w:val="18"/>
        </w:rPr>
        <w:t>5</w:t>
      </w:r>
      <w:r w:rsidR="006044CB" w:rsidRPr="00333D50">
        <w:rPr>
          <w:rFonts w:asciiTheme="minorHAnsi" w:eastAsia="Calibri" w:hAnsiTheme="minorHAnsi" w:cs="Segoe UI"/>
          <w:b/>
          <w:color w:val="FF0000"/>
          <w:sz w:val="18"/>
          <w:szCs w:val="18"/>
        </w:rPr>
        <w:t xml:space="preserve"> lat </w:t>
      </w:r>
      <w:r w:rsidR="006044CB" w:rsidRPr="006044CB">
        <w:rPr>
          <w:rFonts w:asciiTheme="minorHAnsi" w:eastAsia="Calibri" w:hAnsiTheme="minorHAnsi" w:cs="Segoe UI"/>
          <w:b/>
          <w:sz w:val="18"/>
          <w:szCs w:val="18"/>
        </w:rPr>
        <w:t xml:space="preserve">przed upływem terminu składania Ofert w postępowaniu, a jeżeli okres prowadzenia działalności jest krótszy, w tym okresie wykonaliśmy należycie (zakończyliśmy) </w:t>
      </w:r>
      <w:r w:rsidR="00E72ACE" w:rsidRPr="00E72ACE">
        <w:rPr>
          <w:rFonts w:asciiTheme="minorHAnsi" w:eastAsia="Calibri" w:hAnsiTheme="minorHAnsi" w:cs="Segoe UI"/>
          <w:b/>
          <w:sz w:val="18"/>
          <w:szCs w:val="18"/>
        </w:rPr>
        <w:t xml:space="preserve">co najmniej jedną usługę </w:t>
      </w:r>
      <w:r w:rsidR="00333D50">
        <w:rPr>
          <w:rFonts w:asciiTheme="minorHAnsi" w:eastAsia="Calibri" w:hAnsiTheme="minorHAnsi" w:cs="Segoe UI"/>
          <w:b/>
          <w:sz w:val="18"/>
          <w:szCs w:val="18"/>
        </w:rPr>
        <w:t xml:space="preserve">polegającą na </w:t>
      </w:r>
      <w:r w:rsidR="00333D50" w:rsidRPr="00333D50">
        <w:rPr>
          <w:rFonts w:asciiTheme="minorHAnsi" w:eastAsia="Calibri" w:hAnsiTheme="minorHAnsi" w:cs="Segoe UI"/>
          <w:b/>
          <w:sz w:val="18"/>
          <w:szCs w:val="18"/>
        </w:rPr>
        <w:t>wymian</w:t>
      </w:r>
      <w:r w:rsidR="00333D50">
        <w:rPr>
          <w:rFonts w:asciiTheme="minorHAnsi" w:eastAsia="Calibri" w:hAnsiTheme="minorHAnsi" w:cs="Segoe UI"/>
          <w:b/>
          <w:sz w:val="18"/>
          <w:szCs w:val="18"/>
        </w:rPr>
        <w:t>ie</w:t>
      </w:r>
      <w:r w:rsidR="00333D50" w:rsidRPr="00333D50">
        <w:rPr>
          <w:rFonts w:asciiTheme="minorHAnsi" w:eastAsia="Calibri" w:hAnsiTheme="minorHAnsi" w:cs="Segoe UI"/>
          <w:b/>
          <w:sz w:val="18"/>
          <w:szCs w:val="18"/>
        </w:rPr>
        <w:t xml:space="preserve"> baterii lub serwisu lub przeglądu zasilaczy UPS  </w:t>
      </w:r>
      <w:r w:rsidR="00333D50">
        <w:rPr>
          <w:rFonts w:asciiTheme="minorHAnsi" w:eastAsia="Calibri" w:hAnsiTheme="minorHAnsi" w:cs="Segoe UI"/>
          <w:b/>
          <w:sz w:val="18"/>
          <w:szCs w:val="18"/>
        </w:rPr>
        <w:br/>
      </w:r>
      <w:r w:rsidR="00333D50" w:rsidRPr="00333D50">
        <w:rPr>
          <w:rFonts w:asciiTheme="minorHAnsi" w:eastAsia="Calibri" w:hAnsiTheme="minorHAnsi" w:cs="Segoe UI"/>
          <w:b/>
          <w:sz w:val="18"/>
          <w:szCs w:val="18"/>
        </w:rPr>
        <w:t>o wartości, co najmniej 10 000 zł netto.</w:t>
      </w:r>
    </w:p>
    <w:p w14:paraId="7422C51C" w14:textId="77777777" w:rsidR="00E72ACE" w:rsidRDefault="00E72ACE" w:rsidP="001B2A9E">
      <w:pPr>
        <w:jc w:val="both"/>
        <w:rPr>
          <w:rFonts w:asciiTheme="minorHAnsi" w:eastAsia="Calibri" w:hAnsiTheme="minorHAnsi" w:cs="Segoe UI"/>
          <w:b/>
          <w:bCs/>
          <w:sz w:val="18"/>
          <w:szCs w:val="18"/>
        </w:rPr>
      </w:pPr>
    </w:p>
    <w:tbl>
      <w:tblPr>
        <w:tblStyle w:val="Tabela-Siatka111"/>
        <w:tblW w:w="5000" w:type="pct"/>
        <w:tblLayout w:type="fixed"/>
        <w:tblLook w:val="04A0" w:firstRow="1" w:lastRow="0" w:firstColumn="1" w:lastColumn="0" w:noHBand="0" w:noVBand="1"/>
      </w:tblPr>
      <w:tblGrid>
        <w:gridCol w:w="488"/>
        <w:gridCol w:w="2143"/>
        <w:gridCol w:w="2632"/>
        <w:gridCol w:w="2055"/>
        <w:gridCol w:w="2055"/>
      </w:tblGrid>
      <w:tr w:rsidR="00E72ACE" w:rsidRPr="00774287" w14:paraId="3AE44F88" w14:textId="4EC8F915" w:rsidTr="00E72ACE">
        <w:trPr>
          <w:trHeight w:val="799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  <w:hideMark/>
          </w:tcPr>
          <w:p w14:paraId="6F302D97" w14:textId="77777777" w:rsidR="00E72ACE" w:rsidRPr="00774287" w:rsidRDefault="00E72ACE" w:rsidP="00B34D6E">
            <w:pPr>
              <w:rPr>
                <w:rFonts w:ascii="Calibri" w:hAnsi="Calibri"/>
                <w:b/>
                <w:i/>
                <w:sz w:val="18"/>
                <w:szCs w:val="18"/>
                <w:lang w:val="ru-RU"/>
              </w:rPr>
            </w:pPr>
            <w:r w:rsidRPr="00774287">
              <w:rPr>
                <w:rFonts w:ascii="Calibri" w:hAnsi="Calibri"/>
                <w:b/>
                <w:i/>
                <w:sz w:val="18"/>
                <w:szCs w:val="18"/>
                <w:lang w:val="ru-RU"/>
              </w:rPr>
              <w:t>Lp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14:paraId="2651F69D" w14:textId="793CA388" w:rsidR="00E72ACE" w:rsidRPr="00B77A90" w:rsidRDefault="00E72ACE" w:rsidP="00961AB0">
            <w:pPr>
              <w:ind w:left="-107"/>
              <w:jc w:val="center"/>
              <w:rPr>
                <w:rFonts w:ascii="Calibri" w:hAnsi="Calibri"/>
                <w:i/>
                <w:sz w:val="16"/>
                <w:szCs w:val="16"/>
                <w:lang w:val="ru-RU"/>
              </w:rPr>
            </w:pPr>
            <w:r w:rsidRPr="00B77A90">
              <w:rPr>
                <w:rFonts w:ascii="Calibri" w:eastAsia="Calibri" w:hAnsi="Calibri"/>
                <w:b/>
                <w:bCs/>
                <w:sz w:val="16"/>
                <w:szCs w:val="16"/>
              </w:rPr>
              <w:t xml:space="preserve">Nazwa i adres podmiotu na rzecz, którego realizowana była </w:t>
            </w:r>
            <w:r>
              <w:rPr>
                <w:rFonts w:ascii="Calibri" w:eastAsia="Calibri" w:hAnsi="Calibri"/>
                <w:b/>
                <w:bCs/>
                <w:sz w:val="16"/>
                <w:szCs w:val="16"/>
              </w:rPr>
              <w:t>usługa</w:t>
            </w:r>
            <w:r w:rsidRPr="00B77A90">
              <w:rPr>
                <w:rFonts w:ascii="Calibri" w:eastAsia="Calibri" w:hAnsi="Calibri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  <w:hideMark/>
          </w:tcPr>
          <w:p w14:paraId="316EA925" w14:textId="77777777" w:rsidR="00E72ACE" w:rsidRPr="00DE022D" w:rsidRDefault="00E72ACE" w:rsidP="00774287">
            <w:pPr>
              <w:jc w:val="center"/>
              <w:rPr>
                <w:rFonts w:ascii="Calibri" w:hAnsi="Calibri"/>
                <w:b/>
                <w:bCs/>
                <w:i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i/>
                <w:sz w:val="16"/>
                <w:szCs w:val="16"/>
              </w:rPr>
              <w:t>Zakres prac</w:t>
            </w:r>
          </w:p>
          <w:p w14:paraId="7D5BCE8C" w14:textId="4A624CAA" w:rsidR="00E72ACE" w:rsidRPr="00B77A90" w:rsidRDefault="00E72ACE" w:rsidP="00B32055">
            <w:pPr>
              <w:jc w:val="center"/>
              <w:rPr>
                <w:rFonts w:ascii="Calibri" w:hAnsi="Calibri"/>
                <w:bCs/>
                <w:i/>
                <w:sz w:val="16"/>
                <w:szCs w:val="16"/>
              </w:rPr>
            </w:pPr>
            <w:r w:rsidRPr="00B77A90">
              <w:rPr>
                <w:rFonts w:ascii="Calibri" w:hAnsi="Calibri"/>
                <w:bCs/>
                <w:i/>
                <w:sz w:val="16"/>
                <w:szCs w:val="16"/>
              </w:rPr>
              <w:t>(</w:t>
            </w:r>
            <w:r w:rsidRPr="000D1D0B">
              <w:rPr>
                <w:rFonts w:ascii="Calibri" w:hAnsi="Calibri"/>
                <w:bCs/>
                <w:i/>
                <w:sz w:val="16"/>
                <w:szCs w:val="16"/>
              </w:rPr>
              <w:t>usług</w:t>
            </w:r>
            <w:r>
              <w:rPr>
                <w:rFonts w:ascii="Calibri" w:hAnsi="Calibri"/>
                <w:bCs/>
                <w:i/>
                <w:sz w:val="16"/>
                <w:szCs w:val="16"/>
              </w:rPr>
              <w:t>a</w:t>
            </w:r>
            <w:r w:rsidRPr="000D1D0B">
              <w:rPr>
                <w:rFonts w:ascii="Calibri" w:hAnsi="Calibri"/>
                <w:bCs/>
                <w:i/>
                <w:sz w:val="16"/>
                <w:szCs w:val="16"/>
              </w:rPr>
              <w:t xml:space="preserve"> </w:t>
            </w:r>
            <w:r w:rsidR="00333D50" w:rsidRPr="00333D50">
              <w:rPr>
                <w:rFonts w:ascii="Calibri" w:hAnsi="Calibri"/>
                <w:bCs/>
                <w:i/>
                <w:sz w:val="16"/>
                <w:szCs w:val="16"/>
              </w:rPr>
              <w:t xml:space="preserve">polegającą na wymianie baterii lub serwisu lub przeglądu zasilaczy UPS </w:t>
            </w:r>
            <w:r w:rsidRPr="00B77A90">
              <w:rPr>
                <w:rFonts w:ascii="Calibri" w:hAnsi="Calibri"/>
                <w:bCs/>
                <w:i/>
                <w:sz w:val="16"/>
                <w:szCs w:val="16"/>
              </w:rPr>
              <w:t>)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  <w:hideMark/>
          </w:tcPr>
          <w:p w14:paraId="68A31B3F" w14:textId="77777777" w:rsidR="00E72ACE" w:rsidRPr="00B77A90" w:rsidRDefault="00E72ACE" w:rsidP="00B77A90">
            <w:pPr>
              <w:ind w:left="-11"/>
              <w:jc w:val="center"/>
              <w:rPr>
                <w:rFonts w:ascii="Calibri" w:hAnsi="Calibri"/>
                <w:b/>
                <w:i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sz w:val="16"/>
                <w:szCs w:val="16"/>
              </w:rPr>
              <w:t>Data zakończenia</w:t>
            </w:r>
          </w:p>
          <w:p w14:paraId="7BBDC966" w14:textId="05F9FE18" w:rsidR="00E72ACE" w:rsidRPr="00B77A90" w:rsidRDefault="00E72ACE" w:rsidP="00E72ACE">
            <w:pPr>
              <w:ind w:left="-153"/>
              <w:jc w:val="center"/>
              <w:rPr>
                <w:rFonts w:ascii="Calibri" w:hAnsi="Calibri"/>
                <w:b/>
                <w:i/>
                <w:sz w:val="16"/>
                <w:szCs w:val="16"/>
                <w:lang w:val="ru-RU"/>
              </w:rPr>
            </w:pPr>
            <w:r w:rsidRPr="00B34D6E">
              <w:rPr>
                <w:rFonts w:ascii="Calibri" w:hAnsi="Calibri"/>
                <w:i/>
                <w:sz w:val="16"/>
                <w:szCs w:val="16"/>
              </w:rPr>
              <w:t>(wskazanie miesiąca i roku)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14:paraId="4FC9298E" w14:textId="77777777" w:rsidR="00E72ACE" w:rsidRDefault="00E72ACE" w:rsidP="00B77A90">
            <w:pPr>
              <w:ind w:left="-11"/>
              <w:jc w:val="center"/>
              <w:rPr>
                <w:rFonts w:ascii="Calibri" w:hAnsi="Calibri"/>
                <w:b/>
                <w:i/>
                <w:sz w:val="16"/>
                <w:szCs w:val="16"/>
              </w:rPr>
            </w:pPr>
          </w:p>
          <w:p w14:paraId="45E19DCE" w14:textId="77777777" w:rsidR="00E72ACE" w:rsidRDefault="00E72ACE" w:rsidP="00B77A90">
            <w:pPr>
              <w:ind w:left="-11"/>
              <w:jc w:val="center"/>
              <w:rPr>
                <w:rFonts w:ascii="Calibri" w:hAnsi="Calibri"/>
                <w:b/>
                <w:i/>
                <w:sz w:val="16"/>
                <w:szCs w:val="16"/>
              </w:rPr>
            </w:pPr>
            <w:r>
              <w:rPr>
                <w:rFonts w:ascii="Calibri" w:hAnsi="Calibri"/>
                <w:b/>
                <w:i/>
                <w:sz w:val="16"/>
                <w:szCs w:val="16"/>
              </w:rPr>
              <w:t>Wartość usługi w PLN</w:t>
            </w:r>
          </w:p>
          <w:p w14:paraId="0F088B06" w14:textId="5824FCC3" w:rsidR="00E72ACE" w:rsidRPr="00E72ACE" w:rsidRDefault="00E72ACE" w:rsidP="00B77A90">
            <w:pPr>
              <w:ind w:left="-11"/>
              <w:jc w:val="center"/>
              <w:rPr>
                <w:rFonts w:ascii="Calibri" w:hAnsi="Calibri"/>
                <w:bCs/>
                <w:i/>
                <w:sz w:val="16"/>
                <w:szCs w:val="16"/>
              </w:rPr>
            </w:pPr>
            <w:r w:rsidRPr="00E72ACE">
              <w:rPr>
                <w:rFonts w:ascii="Calibri" w:hAnsi="Calibri"/>
                <w:bCs/>
                <w:i/>
                <w:sz w:val="16"/>
                <w:szCs w:val="16"/>
              </w:rPr>
              <w:t xml:space="preserve">(min </w:t>
            </w:r>
            <w:r w:rsidR="00333D50">
              <w:rPr>
                <w:rFonts w:ascii="Calibri" w:hAnsi="Calibri"/>
                <w:bCs/>
                <w:i/>
                <w:sz w:val="16"/>
                <w:szCs w:val="16"/>
              </w:rPr>
              <w:t>1</w:t>
            </w:r>
            <w:r w:rsidRPr="00E72ACE">
              <w:rPr>
                <w:rFonts w:ascii="Calibri" w:hAnsi="Calibri"/>
                <w:bCs/>
                <w:i/>
                <w:sz w:val="16"/>
                <w:szCs w:val="16"/>
              </w:rPr>
              <w:t>0 000,00 PLN netto)</w:t>
            </w:r>
          </w:p>
        </w:tc>
      </w:tr>
      <w:tr w:rsidR="00E72ACE" w:rsidRPr="00774287" w14:paraId="31EAA339" w14:textId="55CA2A56" w:rsidTr="00E72ACE">
        <w:trPr>
          <w:trHeight w:val="2213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BE973" w14:textId="77777777" w:rsidR="00E72ACE" w:rsidRPr="00774287" w:rsidRDefault="00E72ACE" w:rsidP="00774287">
            <w:pPr>
              <w:rPr>
                <w:rFonts w:ascii="Calibri" w:hAnsi="Calibri"/>
                <w:b/>
                <w:sz w:val="18"/>
                <w:szCs w:val="18"/>
              </w:rPr>
            </w:pPr>
            <w:r w:rsidRPr="00774287">
              <w:rPr>
                <w:rFonts w:ascii="Calibri" w:hAnsi="Calibri"/>
                <w:b/>
                <w:sz w:val="18"/>
                <w:szCs w:val="18"/>
                <w:lang w:val="ru-RU"/>
              </w:rPr>
              <w:t>1.</w:t>
            </w:r>
          </w:p>
          <w:p w14:paraId="20C7C0D6" w14:textId="77777777" w:rsidR="00E72ACE" w:rsidRPr="00774287" w:rsidRDefault="00E72ACE" w:rsidP="00774287">
            <w:pPr>
              <w:rPr>
                <w:rFonts w:ascii="Calibri" w:hAnsi="Calibri"/>
                <w:b/>
                <w:sz w:val="18"/>
                <w:szCs w:val="18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DA656" w14:textId="77777777" w:rsidR="00E72ACE" w:rsidRPr="00774287" w:rsidRDefault="00E72ACE" w:rsidP="00774287">
            <w:pPr>
              <w:ind w:left="360"/>
              <w:jc w:val="center"/>
              <w:rPr>
                <w:rFonts w:ascii="Calibri" w:hAnsi="Calibri"/>
                <w:i/>
                <w:sz w:val="18"/>
                <w:szCs w:val="18"/>
                <w:lang w:val="ru-RU"/>
              </w:rPr>
            </w:pPr>
          </w:p>
        </w:tc>
        <w:tc>
          <w:tcPr>
            <w:tcW w:w="1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30DDB" w14:textId="77777777" w:rsidR="00E72ACE" w:rsidRDefault="00E72ACE" w:rsidP="00774287">
            <w:pPr>
              <w:ind w:left="-113"/>
              <w:rPr>
                <w:rFonts w:asciiTheme="minorHAnsi" w:eastAsia="Calibri" w:hAnsiTheme="minorHAnsi" w:cs="Segoe UI"/>
                <w:i/>
                <w:color w:val="FF0000"/>
                <w:sz w:val="12"/>
                <w:szCs w:val="12"/>
              </w:rPr>
            </w:pPr>
          </w:p>
          <w:p w14:paraId="4DD75184" w14:textId="77777777" w:rsidR="00E72ACE" w:rsidRDefault="00E72ACE" w:rsidP="00774287">
            <w:pPr>
              <w:ind w:left="-113"/>
              <w:rPr>
                <w:rFonts w:asciiTheme="minorHAnsi" w:eastAsia="Calibri" w:hAnsiTheme="minorHAnsi" w:cs="Segoe UI"/>
                <w:i/>
                <w:color w:val="FF0000"/>
                <w:sz w:val="12"/>
                <w:szCs w:val="12"/>
              </w:rPr>
            </w:pPr>
          </w:p>
          <w:p w14:paraId="585F0F51" w14:textId="77777777" w:rsidR="00E72ACE" w:rsidRDefault="00E72ACE" w:rsidP="00774287">
            <w:pPr>
              <w:ind w:left="-113"/>
              <w:rPr>
                <w:rFonts w:asciiTheme="minorHAnsi" w:eastAsia="Calibri" w:hAnsiTheme="minorHAnsi" w:cs="Segoe UI"/>
                <w:i/>
                <w:color w:val="FF0000"/>
                <w:sz w:val="12"/>
                <w:szCs w:val="12"/>
              </w:rPr>
            </w:pPr>
          </w:p>
          <w:p w14:paraId="51DB7283" w14:textId="77777777" w:rsidR="00E72ACE" w:rsidRDefault="00E72ACE" w:rsidP="00774287">
            <w:pPr>
              <w:ind w:left="-113"/>
              <w:rPr>
                <w:rFonts w:asciiTheme="minorHAnsi" w:eastAsia="Calibri" w:hAnsiTheme="minorHAnsi" w:cs="Segoe UI"/>
                <w:i/>
                <w:color w:val="FF0000"/>
                <w:sz w:val="12"/>
                <w:szCs w:val="12"/>
              </w:rPr>
            </w:pPr>
          </w:p>
          <w:p w14:paraId="6AC4EE7E" w14:textId="77777777" w:rsidR="00E72ACE" w:rsidRDefault="00E72ACE" w:rsidP="00774287">
            <w:pPr>
              <w:ind w:left="-113"/>
              <w:rPr>
                <w:rFonts w:asciiTheme="minorHAnsi" w:eastAsia="Calibri" w:hAnsiTheme="minorHAnsi" w:cs="Segoe UI"/>
                <w:i/>
                <w:color w:val="FF0000"/>
                <w:sz w:val="12"/>
                <w:szCs w:val="12"/>
              </w:rPr>
            </w:pPr>
          </w:p>
          <w:p w14:paraId="1FFE4EFD" w14:textId="77777777" w:rsidR="00E72ACE" w:rsidRDefault="00E72ACE" w:rsidP="00774287">
            <w:pPr>
              <w:ind w:left="-113"/>
              <w:rPr>
                <w:rFonts w:asciiTheme="minorHAnsi" w:eastAsia="Calibri" w:hAnsiTheme="minorHAnsi" w:cs="Segoe UI"/>
                <w:i/>
                <w:color w:val="FF0000"/>
                <w:sz w:val="12"/>
                <w:szCs w:val="12"/>
              </w:rPr>
            </w:pPr>
          </w:p>
          <w:p w14:paraId="7A28F315" w14:textId="77777777" w:rsidR="00E72ACE" w:rsidRDefault="00E72ACE" w:rsidP="00774287">
            <w:pPr>
              <w:ind w:left="-113"/>
              <w:rPr>
                <w:rFonts w:asciiTheme="minorHAnsi" w:eastAsia="Calibri" w:hAnsiTheme="minorHAnsi" w:cs="Segoe UI"/>
                <w:i/>
                <w:color w:val="FF0000"/>
                <w:sz w:val="12"/>
                <w:szCs w:val="12"/>
              </w:rPr>
            </w:pPr>
          </w:p>
          <w:p w14:paraId="10026F28" w14:textId="77777777" w:rsidR="00E72ACE" w:rsidRDefault="00E72ACE" w:rsidP="00774287">
            <w:pPr>
              <w:ind w:left="-113"/>
              <w:rPr>
                <w:rFonts w:asciiTheme="minorHAnsi" w:eastAsia="Calibri" w:hAnsiTheme="minorHAnsi" w:cs="Segoe UI"/>
                <w:i/>
                <w:color w:val="FF0000"/>
                <w:sz w:val="12"/>
                <w:szCs w:val="12"/>
              </w:rPr>
            </w:pPr>
          </w:p>
          <w:p w14:paraId="486F1531" w14:textId="77777777" w:rsidR="00E72ACE" w:rsidRDefault="00E72ACE" w:rsidP="00774287">
            <w:pPr>
              <w:ind w:left="-113"/>
              <w:rPr>
                <w:rFonts w:asciiTheme="minorHAnsi" w:eastAsia="Calibri" w:hAnsiTheme="minorHAnsi" w:cs="Segoe UI"/>
                <w:i/>
                <w:color w:val="FF0000"/>
                <w:sz w:val="12"/>
                <w:szCs w:val="12"/>
              </w:rPr>
            </w:pPr>
          </w:p>
          <w:p w14:paraId="688CD376" w14:textId="77777777" w:rsidR="00E72ACE" w:rsidRDefault="00E72ACE" w:rsidP="00774287">
            <w:pPr>
              <w:ind w:left="-113"/>
              <w:rPr>
                <w:rFonts w:asciiTheme="minorHAnsi" w:eastAsia="Calibri" w:hAnsiTheme="minorHAnsi" w:cs="Segoe UI"/>
                <w:i/>
                <w:color w:val="FF0000"/>
                <w:sz w:val="12"/>
                <w:szCs w:val="12"/>
              </w:rPr>
            </w:pPr>
          </w:p>
          <w:p w14:paraId="7D994DD3" w14:textId="77777777" w:rsidR="00E72ACE" w:rsidRDefault="00E72ACE" w:rsidP="00774287">
            <w:pPr>
              <w:ind w:left="-113"/>
              <w:rPr>
                <w:rFonts w:asciiTheme="minorHAnsi" w:eastAsia="Calibri" w:hAnsiTheme="minorHAnsi" w:cs="Segoe UI"/>
                <w:i/>
                <w:color w:val="FF0000"/>
                <w:sz w:val="12"/>
                <w:szCs w:val="12"/>
              </w:rPr>
            </w:pPr>
          </w:p>
          <w:p w14:paraId="7D4B906F" w14:textId="77777777" w:rsidR="00E72ACE" w:rsidRDefault="00E72ACE" w:rsidP="00774287">
            <w:pPr>
              <w:ind w:left="-113"/>
              <w:rPr>
                <w:rFonts w:asciiTheme="minorHAnsi" w:eastAsia="Calibri" w:hAnsiTheme="minorHAnsi" w:cs="Segoe UI"/>
                <w:i/>
                <w:color w:val="FF0000"/>
                <w:sz w:val="12"/>
                <w:szCs w:val="12"/>
              </w:rPr>
            </w:pPr>
          </w:p>
          <w:p w14:paraId="56F0EB08" w14:textId="77777777" w:rsidR="00E72ACE" w:rsidRDefault="00E72ACE" w:rsidP="00774287">
            <w:pPr>
              <w:ind w:left="-113"/>
              <w:rPr>
                <w:rFonts w:asciiTheme="minorHAnsi" w:eastAsia="Calibri" w:hAnsiTheme="minorHAnsi" w:cs="Segoe UI"/>
                <w:i/>
                <w:color w:val="FF0000"/>
                <w:sz w:val="12"/>
                <w:szCs w:val="12"/>
              </w:rPr>
            </w:pPr>
          </w:p>
          <w:p w14:paraId="737583B8" w14:textId="77777777" w:rsidR="00E72ACE" w:rsidRDefault="00E72ACE" w:rsidP="00774287">
            <w:pPr>
              <w:ind w:left="-113"/>
              <w:rPr>
                <w:rFonts w:asciiTheme="minorHAnsi" w:eastAsia="Calibri" w:hAnsiTheme="minorHAnsi" w:cs="Segoe UI"/>
                <w:i/>
                <w:color w:val="FF0000"/>
                <w:sz w:val="12"/>
                <w:szCs w:val="12"/>
              </w:rPr>
            </w:pPr>
          </w:p>
          <w:p w14:paraId="7E4B26AC" w14:textId="77777777" w:rsidR="00E72ACE" w:rsidRDefault="00E72ACE" w:rsidP="00774287">
            <w:pPr>
              <w:ind w:left="-113"/>
              <w:rPr>
                <w:rFonts w:asciiTheme="minorHAnsi" w:eastAsia="Calibri" w:hAnsiTheme="minorHAnsi" w:cs="Segoe UI"/>
                <w:i/>
                <w:color w:val="FF0000"/>
                <w:sz w:val="12"/>
                <w:szCs w:val="12"/>
              </w:rPr>
            </w:pPr>
          </w:p>
          <w:p w14:paraId="24178601" w14:textId="77777777" w:rsidR="00E72ACE" w:rsidRDefault="00E72ACE" w:rsidP="00774287">
            <w:pPr>
              <w:ind w:left="-113"/>
              <w:rPr>
                <w:rFonts w:asciiTheme="minorHAnsi" w:eastAsia="Calibri" w:hAnsiTheme="minorHAnsi" w:cs="Segoe UI"/>
                <w:i/>
                <w:color w:val="FF0000"/>
                <w:sz w:val="12"/>
                <w:szCs w:val="12"/>
              </w:rPr>
            </w:pPr>
          </w:p>
          <w:p w14:paraId="357C8F08" w14:textId="77777777" w:rsidR="00E72ACE" w:rsidRDefault="00E72ACE" w:rsidP="00774287">
            <w:pPr>
              <w:ind w:left="-113"/>
              <w:rPr>
                <w:rFonts w:asciiTheme="minorHAnsi" w:eastAsia="Calibri" w:hAnsiTheme="minorHAnsi" w:cs="Segoe UI"/>
                <w:i/>
                <w:color w:val="FF0000"/>
                <w:sz w:val="12"/>
                <w:szCs w:val="12"/>
              </w:rPr>
            </w:pPr>
          </w:p>
          <w:p w14:paraId="0688085E" w14:textId="77777777" w:rsidR="00E72ACE" w:rsidRPr="00774287" w:rsidRDefault="00E72ACE" w:rsidP="0027386C">
            <w:pPr>
              <w:ind w:left="-113"/>
              <w:jc w:val="both"/>
              <w:rPr>
                <w:rFonts w:ascii="Calibri" w:hAnsi="Calibri"/>
                <w:i/>
                <w:sz w:val="18"/>
                <w:szCs w:val="18"/>
              </w:rPr>
            </w:pPr>
            <w:r w:rsidRPr="0027386C">
              <w:rPr>
                <w:rFonts w:asciiTheme="minorHAnsi" w:eastAsia="Calibri" w:hAnsiTheme="minorHAnsi" w:cs="Segoe UI"/>
                <w:i/>
                <w:color w:val="FF0000"/>
                <w:sz w:val="14"/>
                <w:szCs w:val="12"/>
              </w:rPr>
              <w:t>Uwaga: Należy bezwzględnie wskazać zakres Usługi/prac w sposób umożliwiający ocenę spełniania warunku)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12347" w14:textId="77777777" w:rsidR="00E72ACE" w:rsidRDefault="00E72ACE" w:rsidP="00B34D6E">
            <w:pPr>
              <w:jc w:val="center"/>
              <w:rPr>
                <w:rFonts w:ascii="Calibri" w:eastAsia="Calibri" w:hAnsi="Calibri"/>
                <w:i/>
                <w:iCs/>
                <w:sz w:val="16"/>
                <w:szCs w:val="16"/>
              </w:rPr>
            </w:pPr>
          </w:p>
          <w:p w14:paraId="74231370" w14:textId="77777777" w:rsidR="00E72ACE" w:rsidRDefault="00E72ACE" w:rsidP="00B34D6E">
            <w:pPr>
              <w:jc w:val="center"/>
              <w:rPr>
                <w:rFonts w:ascii="Calibri" w:eastAsia="Calibri" w:hAnsi="Calibri"/>
                <w:i/>
                <w:iCs/>
                <w:sz w:val="16"/>
                <w:szCs w:val="16"/>
              </w:rPr>
            </w:pPr>
          </w:p>
          <w:p w14:paraId="00AD95D2" w14:textId="77777777" w:rsidR="00E72ACE" w:rsidRDefault="00E72ACE" w:rsidP="00B34D6E">
            <w:pPr>
              <w:jc w:val="center"/>
              <w:rPr>
                <w:rFonts w:ascii="Calibri" w:eastAsia="Calibri" w:hAnsi="Calibri"/>
                <w:i/>
                <w:iCs/>
                <w:sz w:val="16"/>
                <w:szCs w:val="16"/>
              </w:rPr>
            </w:pPr>
          </w:p>
          <w:p w14:paraId="1E593C95" w14:textId="77777777" w:rsidR="00E72ACE" w:rsidRDefault="00E72ACE" w:rsidP="00B34D6E">
            <w:pPr>
              <w:jc w:val="center"/>
              <w:rPr>
                <w:rFonts w:ascii="Calibri" w:eastAsia="Calibri" w:hAnsi="Calibri"/>
                <w:i/>
                <w:iCs/>
                <w:sz w:val="16"/>
                <w:szCs w:val="16"/>
              </w:rPr>
            </w:pPr>
          </w:p>
          <w:p w14:paraId="6075E8CF" w14:textId="77777777" w:rsidR="00E72ACE" w:rsidRDefault="00E72ACE" w:rsidP="00B34D6E">
            <w:pPr>
              <w:jc w:val="center"/>
              <w:rPr>
                <w:rFonts w:ascii="Calibri" w:eastAsia="Calibri" w:hAnsi="Calibri"/>
                <w:i/>
                <w:iCs/>
                <w:sz w:val="16"/>
                <w:szCs w:val="16"/>
              </w:rPr>
            </w:pPr>
          </w:p>
          <w:p w14:paraId="267139E2" w14:textId="77777777" w:rsidR="00E72ACE" w:rsidRDefault="00E72ACE" w:rsidP="00B34D6E">
            <w:pPr>
              <w:jc w:val="center"/>
              <w:rPr>
                <w:rFonts w:ascii="Calibri" w:eastAsia="Calibri" w:hAnsi="Calibri"/>
                <w:i/>
                <w:iCs/>
                <w:sz w:val="16"/>
                <w:szCs w:val="16"/>
              </w:rPr>
            </w:pPr>
          </w:p>
          <w:p w14:paraId="60C66BD1" w14:textId="77777777" w:rsidR="00E72ACE" w:rsidRDefault="00E72ACE" w:rsidP="00B34D6E">
            <w:pPr>
              <w:jc w:val="center"/>
              <w:rPr>
                <w:rFonts w:ascii="Calibri" w:eastAsia="Calibri" w:hAnsi="Calibri"/>
                <w:i/>
                <w:iCs/>
                <w:sz w:val="16"/>
                <w:szCs w:val="16"/>
              </w:rPr>
            </w:pPr>
          </w:p>
          <w:p w14:paraId="37230D2A" w14:textId="77777777" w:rsidR="00E72ACE" w:rsidRDefault="00E72ACE" w:rsidP="00B34D6E">
            <w:pPr>
              <w:jc w:val="center"/>
              <w:rPr>
                <w:rFonts w:ascii="Calibri" w:eastAsia="Calibri" w:hAnsi="Calibri"/>
                <w:i/>
                <w:iCs/>
                <w:sz w:val="16"/>
                <w:szCs w:val="16"/>
              </w:rPr>
            </w:pPr>
          </w:p>
          <w:p w14:paraId="56BCCEBC" w14:textId="77777777" w:rsidR="00E72ACE" w:rsidRDefault="00E72ACE" w:rsidP="00B34D6E">
            <w:pPr>
              <w:jc w:val="center"/>
              <w:rPr>
                <w:rFonts w:ascii="Calibri" w:eastAsia="Calibri" w:hAnsi="Calibri"/>
                <w:i/>
                <w:iCs/>
                <w:sz w:val="16"/>
                <w:szCs w:val="16"/>
              </w:rPr>
            </w:pPr>
          </w:p>
          <w:p w14:paraId="2453F145" w14:textId="77777777" w:rsidR="00E72ACE" w:rsidRDefault="00E72ACE" w:rsidP="00B34D6E">
            <w:pPr>
              <w:jc w:val="center"/>
              <w:rPr>
                <w:rFonts w:ascii="Calibri" w:eastAsia="Calibri" w:hAnsi="Calibri"/>
                <w:i/>
                <w:iCs/>
                <w:sz w:val="16"/>
                <w:szCs w:val="16"/>
              </w:rPr>
            </w:pPr>
          </w:p>
          <w:p w14:paraId="435B97EB" w14:textId="77777777" w:rsidR="00E72ACE" w:rsidRDefault="00E72ACE" w:rsidP="00B34D6E">
            <w:pPr>
              <w:jc w:val="center"/>
              <w:rPr>
                <w:rFonts w:ascii="Calibri" w:eastAsia="Calibri" w:hAnsi="Calibri"/>
                <w:i/>
                <w:iCs/>
                <w:sz w:val="16"/>
                <w:szCs w:val="16"/>
              </w:rPr>
            </w:pPr>
          </w:p>
          <w:p w14:paraId="2BDFE086" w14:textId="77777777" w:rsidR="00E72ACE" w:rsidRDefault="00E72ACE" w:rsidP="00B34D6E">
            <w:pPr>
              <w:jc w:val="center"/>
              <w:rPr>
                <w:rFonts w:ascii="Calibri" w:eastAsia="Calibri" w:hAnsi="Calibri"/>
                <w:i/>
                <w:iCs/>
                <w:sz w:val="16"/>
                <w:szCs w:val="16"/>
              </w:rPr>
            </w:pPr>
          </w:p>
          <w:p w14:paraId="46B53977" w14:textId="77777777" w:rsidR="00E72ACE" w:rsidRDefault="00E72ACE" w:rsidP="00B34D6E">
            <w:pPr>
              <w:jc w:val="center"/>
              <w:rPr>
                <w:rFonts w:ascii="Calibri" w:eastAsia="Calibri" w:hAnsi="Calibri"/>
                <w:i/>
                <w:iCs/>
                <w:sz w:val="16"/>
                <w:szCs w:val="16"/>
              </w:rPr>
            </w:pPr>
          </w:p>
          <w:p w14:paraId="316A5A54" w14:textId="77777777" w:rsidR="00E72ACE" w:rsidRPr="00A71C3E" w:rsidRDefault="00E72ACE" w:rsidP="00B34D6E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A71C3E">
              <w:rPr>
                <w:rFonts w:ascii="Calibri" w:eastAsia="Calibri" w:hAnsi="Calibri"/>
                <w:i/>
                <w:iCs/>
                <w:sz w:val="16"/>
                <w:szCs w:val="16"/>
              </w:rPr>
              <w:t>……………………………</w:t>
            </w:r>
          </w:p>
          <w:p w14:paraId="58182906" w14:textId="77777777" w:rsidR="00E72ACE" w:rsidRPr="00774287" w:rsidRDefault="00E72ACE" w:rsidP="00B34D6E">
            <w:pPr>
              <w:ind w:left="360"/>
              <w:jc w:val="center"/>
              <w:rPr>
                <w:rFonts w:ascii="Calibri" w:hAnsi="Calibri"/>
                <w:sz w:val="18"/>
                <w:szCs w:val="18"/>
                <w:lang w:val="ru-RU"/>
              </w:rPr>
            </w:pPr>
            <w:r w:rsidRPr="00A71C3E">
              <w:rPr>
                <w:rFonts w:ascii="Calibri" w:eastAsia="Calibri" w:hAnsi="Calibri"/>
                <w:i/>
                <w:iCs/>
                <w:sz w:val="16"/>
                <w:szCs w:val="16"/>
              </w:rPr>
              <w:t>(mm/</w:t>
            </w:r>
            <w:proofErr w:type="spellStart"/>
            <w:r w:rsidRPr="00A71C3E">
              <w:rPr>
                <w:rFonts w:ascii="Calibri" w:eastAsia="Calibri" w:hAnsi="Calibri"/>
                <w:i/>
                <w:iCs/>
                <w:sz w:val="16"/>
                <w:szCs w:val="16"/>
              </w:rPr>
              <w:t>rrrr</w:t>
            </w:r>
            <w:proofErr w:type="spellEnd"/>
            <w:r>
              <w:rPr>
                <w:rFonts w:ascii="Calibri" w:eastAsia="Calibri" w:hAnsi="Calibri"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08010" w14:textId="77777777" w:rsidR="00E72ACE" w:rsidRDefault="00E72ACE" w:rsidP="00B34D6E">
            <w:pPr>
              <w:jc w:val="center"/>
              <w:rPr>
                <w:rFonts w:ascii="Calibri" w:eastAsia="Calibri" w:hAnsi="Calibri"/>
                <w:i/>
                <w:iCs/>
                <w:sz w:val="16"/>
                <w:szCs w:val="16"/>
              </w:rPr>
            </w:pPr>
          </w:p>
          <w:p w14:paraId="784A47C1" w14:textId="77777777" w:rsidR="00E72ACE" w:rsidRDefault="00E72ACE" w:rsidP="00B34D6E">
            <w:pPr>
              <w:jc w:val="center"/>
              <w:rPr>
                <w:rFonts w:ascii="Calibri" w:eastAsia="Calibri" w:hAnsi="Calibri"/>
                <w:i/>
                <w:iCs/>
                <w:sz w:val="16"/>
                <w:szCs w:val="16"/>
              </w:rPr>
            </w:pPr>
          </w:p>
          <w:p w14:paraId="70135E78" w14:textId="77777777" w:rsidR="00E72ACE" w:rsidRDefault="00E72ACE" w:rsidP="00B34D6E">
            <w:pPr>
              <w:jc w:val="center"/>
              <w:rPr>
                <w:rFonts w:ascii="Calibri" w:eastAsia="Calibri" w:hAnsi="Calibri"/>
                <w:i/>
                <w:iCs/>
                <w:sz w:val="16"/>
                <w:szCs w:val="16"/>
              </w:rPr>
            </w:pPr>
          </w:p>
          <w:p w14:paraId="7A24597B" w14:textId="77777777" w:rsidR="00E72ACE" w:rsidRDefault="00E72ACE" w:rsidP="00B34D6E">
            <w:pPr>
              <w:jc w:val="center"/>
              <w:rPr>
                <w:rFonts w:ascii="Calibri" w:eastAsia="Calibri" w:hAnsi="Calibri"/>
                <w:i/>
                <w:iCs/>
                <w:sz w:val="16"/>
                <w:szCs w:val="16"/>
              </w:rPr>
            </w:pPr>
          </w:p>
          <w:p w14:paraId="40556E02" w14:textId="77777777" w:rsidR="00E72ACE" w:rsidRDefault="00E72ACE" w:rsidP="00B34D6E">
            <w:pPr>
              <w:jc w:val="center"/>
              <w:rPr>
                <w:rFonts w:ascii="Calibri" w:eastAsia="Calibri" w:hAnsi="Calibri"/>
                <w:i/>
                <w:iCs/>
                <w:sz w:val="16"/>
                <w:szCs w:val="16"/>
              </w:rPr>
            </w:pPr>
          </w:p>
          <w:p w14:paraId="0721F785" w14:textId="77777777" w:rsidR="00E72ACE" w:rsidRDefault="00E72ACE" w:rsidP="00B34D6E">
            <w:pPr>
              <w:jc w:val="center"/>
              <w:rPr>
                <w:rFonts w:ascii="Calibri" w:eastAsia="Calibri" w:hAnsi="Calibri"/>
                <w:i/>
                <w:iCs/>
                <w:sz w:val="16"/>
                <w:szCs w:val="16"/>
              </w:rPr>
            </w:pPr>
          </w:p>
          <w:p w14:paraId="433C9191" w14:textId="77777777" w:rsidR="00E72ACE" w:rsidRDefault="00E72ACE" w:rsidP="00B34D6E">
            <w:pPr>
              <w:jc w:val="center"/>
              <w:rPr>
                <w:rFonts w:ascii="Calibri" w:eastAsia="Calibri" w:hAnsi="Calibri"/>
                <w:i/>
                <w:iCs/>
                <w:sz w:val="16"/>
                <w:szCs w:val="16"/>
              </w:rPr>
            </w:pPr>
          </w:p>
          <w:p w14:paraId="47DBE6CA" w14:textId="77777777" w:rsidR="00E72ACE" w:rsidRDefault="00E72ACE" w:rsidP="00B34D6E">
            <w:pPr>
              <w:jc w:val="center"/>
              <w:rPr>
                <w:rFonts w:ascii="Calibri" w:eastAsia="Calibri" w:hAnsi="Calibri"/>
                <w:i/>
                <w:iCs/>
                <w:sz w:val="16"/>
                <w:szCs w:val="16"/>
              </w:rPr>
            </w:pPr>
          </w:p>
          <w:p w14:paraId="413379D5" w14:textId="77777777" w:rsidR="00E72ACE" w:rsidRDefault="00E72ACE" w:rsidP="00B34D6E">
            <w:pPr>
              <w:jc w:val="center"/>
              <w:rPr>
                <w:rFonts w:ascii="Calibri" w:eastAsia="Calibri" w:hAnsi="Calibri"/>
                <w:i/>
                <w:iCs/>
                <w:sz w:val="16"/>
                <w:szCs w:val="16"/>
              </w:rPr>
            </w:pPr>
          </w:p>
          <w:p w14:paraId="18F3E0E8" w14:textId="77777777" w:rsidR="00E72ACE" w:rsidRDefault="00E72ACE" w:rsidP="00B34D6E">
            <w:pPr>
              <w:jc w:val="center"/>
              <w:rPr>
                <w:rFonts w:ascii="Calibri" w:eastAsia="Calibri" w:hAnsi="Calibri"/>
                <w:i/>
                <w:iCs/>
                <w:sz w:val="16"/>
                <w:szCs w:val="16"/>
              </w:rPr>
            </w:pPr>
          </w:p>
          <w:p w14:paraId="4B65B9B7" w14:textId="77777777" w:rsidR="00E72ACE" w:rsidRDefault="00E72ACE" w:rsidP="00B34D6E">
            <w:pPr>
              <w:jc w:val="center"/>
              <w:rPr>
                <w:rFonts w:ascii="Calibri" w:eastAsia="Calibri" w:hAnsi="Calibri"/>
                <w:i/>
                <w:iCs/>
                <w:sz w:val="16"/>
                <w:szCs w:val="16"/>
              </w:rPr>
            </w:pPr>
          </w:p>
          <w:p w14:paraId="494F2AE8" w14:textId="77777777" w:rsidR="00E72ACE" w:rsidRDefault="00E72ACE" w:rsidP="00B34D6E">
            <w:pPr>
              <w:jc w:val="center"/>
              <w:rPr>
                <w:rFonts w:ascii="Calibri" w:eastAsia="Calibri" w:hAnsi="Calibri"/>
                <w:i/>
                <w:iCs/>
                <w:sz w:val="16"/>
                <w:szCs w:val="16"/>
              </w:rPr>
            </w:pPr>
          </w:p>
          <w:p w14:paraId="62B425AD" w14:textId="77777777" w:rsidR="00E72ACE" w:rsidRDefault="00E72ACE" w:rsidP="00B34D6E">
            <w:pPr>
              <w:jc w:val="center"/>
              <w:rPr>
                <w:rFonts w:ascii="Calibri" w:eastAsia="Calibri" w:hAnsi="Calibri"/>
                <w:i/>
                <w:iCs/>
                <w:sz w:val="16"/>
                <w:szCs w:val="16"/>
              </w:rPr>
            </w:pPr>
          </w:p>
          <w:p w14:paraId="47C7182F" w14:textId="2F678AF9" w:rsidR="00E72ACE" w:rsidRDefault="00E72ACE" w:rsidP="00B34D6E">
            <w:pPr>
              <w:jc w:val="center"/>
              <w:rPr>
                <w:rFonts w:ascii="Calibri" w:eastAsia="Calibri" w:hAnsi="Calibri"/>
                <w:i/>
                <w:iCs/>
                <w:sz w:val="16"/>
                <w:szCs w:val="16"/>
              </w:rPr>
            </w:pPr>
            <w:r w:rsidRPr="00E72ACE">
              <w:rPr>
                <w:rFonts w:ascii="Calibri" w:eastAsia="Calibri" w:hAnsi="Calibri"/>
                <w:i/>
                <w:iCs/>
                <w:sz w:val="16"/>
                <w:szCs w:val="16"/>
              </w:rPr>
              <w:t>…………………</w:t>
            </w:r>
            <w:r>
              <w:rPr>
                <w:rFonts w:ascii="Calibri" w:eastAsia="Calibri" w:hAnsi="Calibri"/>
                <w:i/>
                <w:iCs/>
                <w:sz w:val="16"/>
                <w:szCs w:val="16"/>
              </w:rPr>
              <w:t>PLN</w:t>
            </w:r>
          </w:p>
        </w:tc>
      </w:tr>
    </w:tbl>
    <w:p w14:paraId="11848598" w14:textId="77777777" w:rsidR="00774287" w:rsidRPr="003E0522" w:rsidRDefault="00774287" w:rsidP="002900D8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2405E16D" w14:textId="77777777" w:rsidR="000043DA" w:rsidRPr="00420BC2" w:rsidRDefault="00420BC2" w:rsidP="002900D8">
      <w:pPr>
        <w:ind w:left="360"/>
        <w:jc w:val="both"/>
        <w:rPr>
          <w:rFonts w:asciiTheme="minorHAnsi" w:hAnsiTheme="minorHAnsi" w:cs="Segoe UI"/>
          <w:b/>
          <w:sz w:val="18"/>
          <w:szCs w:val="18"/>
        </w:rPr>
      </w:pPr>
      <w:r w:rsidRPr="00420BC2">
        <w:rPr>
          <w:rFonts w:asciiTheme="minorHAnsi" w:hAnsiTheme="minorHAnsi" w:cs="Segoe UI"/>
          <w:b/>
          <w:sz w:val="18"/>
          <w:szCs w:val="18"/>
        </w:rPr>
        <w:t xml:space="preserve">Do wykazu załączamy dokumenty potwierdzające należyte wykonanie wskazanych w wykazie prac (np. referencje, protokoły odbioru i inne). Referencje, protokoły odbioru i inne dokumenty wystawione winny być przez odbiorcę </w:t>
      </w:r>
      <w:r w:rsidR="00880154">
        <w:rPr>
          <w:rFonts w:asciiTheme="minorHAnsi" w:hAnsiTheme="minorHAnsi" w:cs="Segoe UI"/>
          <w:b/>
          <w:sz w:val="18"/>
          <w:szCs w:val="18"/>
        </w:rPr>
        <w:t>roboty budowlanej.</w:t>
      </w:r>
    </w:p>
    <w:p w14:paraId="10A5D7D6" w14:textId="77777777" w:rsidR="000043DA" w:rsidRPr="003E0522" w:rsidRDefault="000043DA" w:rsidP="002900D8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4555D9ED" w14:textId="77777777" w:rsidR="000043DA" w:rsidRDefault="000043DA" w:rsidP="002900D8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099620E2" w14:textId="77777777" w:rsidR="000043DA" w:rsidRDefault="000043DA" w:rsidP="002900D8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612EBF88" w14:textId="77777777" w:rsidR="00D07E8D" w:rsidRDefault="00D07E8D" w:rsidP="002900D8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3BD48CAE" w14:textId="77777777" w:rsidR="00D07E8D" w:rsidRDefault="00D07E8D" w:rsidP="002900D8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1A1198B7" w14:textId="77777777" w:rsidR="00D07E8D" w:rsidRPr="003E0522" w:rsidRDefault="00D07E8D" w:rsidP="002900D8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5F783206" w14:textId="77777777" w:rsidR="000043DA" w:rsidRPr="003E0522" w:rsidRDefault="000043DA" w:rsidP="002900D8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21240BAA" w14:textId="77777777" w:rsidR="000043DA" w:rsidRDefault="000043DA" w:rsidP="002900D8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499D34DD" w14:textId="77777777" w:rsidR="006E0A69" w:rsidRDefault="006E0A69" w:rsidP="002900D8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7546EAB7" w14:textId="77777777" w:rsidR="006E0A69" w:rsidRDefault="006E0A69" w:rsidP="002900D8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7F481624" w14:textId="77777777" w:rsidR="006E0A69" w:rsidRDefault="006E0A69" w:rsidP="002900D8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3DA43297" w14:textId="77777777" w:rsidR="006E0A69" w:rsidRDefault="006E0A69" w:rsidP="002900D8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28273066" w14:textId="77777777" w:rsidR="006E0A69" w:rsidRDefault="006E0A69" w:rsidP="002900D8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6313361E" w14:textId="77777777" w:rsidR="006E0A69" w:rsidRDefault="006E0A69" w:rsidP="002900D8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47F22865" w14:textId="77777777" w:rsidR="006E0A69" w:rsidRDefault="006E0A69" w:rsidP="002900D8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3685BC4A" w14:textId="77777777" w:rsidR="006E0A69" w:rsidRDefault="006E0A69" w:rsidP="002900D8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4D02B101" w14:textId="77777777" w:rsidR="006E0A69" w:rsidRDefault="006E0A69" w:rsidP="002900D8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5DCBAA41" w14:textId="77777777" w:rsidR="006E0A69" w:rsidRDefault="006E0A69" w:rsidP="002900D8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252FFCEB" w14:textId="77777777" w:rsidR="006E0A69" w:rsidRDefault="006E0A69" w:rsidP="002900D8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55B431DD" w14:textId="77777777" w:rsidR="00333D50" w:rsidRDefault="00333D50" w:rsidP="002900D8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33106233" w14:textId="77777777" w:rsidR="00333D50" w:rsidRDefault="00333D50" w:rsidP="002900D8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3CA56D85" w14:textId="77777777" w:rsidR="006E0A69" w:rsidRDefault="006E0A69" w:rsidP="002900D8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671B00C9" w14:textId="77777777" w:rsidR="006E0A69" w:rsidRDefault="006E0A69" w:rsidP="002900D8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41AF74D9" w14:textId="77777777" w:rsidR="006E0A69" w:rsidRPr="003E0522" w:rsidRDefault="006E0A69" w:rsidP="002900D8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7EE0396B" w14:textId="77777777" w:rsidR="000043DA" w:rsidRPr="003E0522" w:rsidRDefault="000043DA" w:rsidP="000043DA">
      <w:pPr>
        <w:ind w:left="4956" w:hanging="4950"/>
        <w:rPr>
          <w:rFonts w:asciiTheme="minorHAnsi" w:eastAsia="Calibri" w:hAnsiTheme="minorHAnsi" w:cs="Segoe UI"/>
          <w:i/>
          <w:sz w:val="18"/>
          <w:szCs w:val="18"/>
          <w:lang w:eastAsia="en-US"/>
        </w:rPr>
      </w:pPr>
      <w:r w:rsidRPr="003E0522">
        <w:rPr>
          <w:rFonts w:asciiTheme="minorHAnsi" w:eastAsia="Calibri" w:hAnsiTheme="minorHAnsi" w:cs="Segoe UI"/>
          <w:i/>
          <w:sz w:val="18"/>
          <w:szCs w:val="18"/>
          <w:lang w:eastAsia="en-US"/>
        </w:rPr>
        <w:t>………………………..</w:t>
      </w:r>
      <w:r w:rsidRPr="003E0522">
        <w:rPr>
          <w:rFonts w:asciiTheme="minorHAnsi" w:eastAsia="Calibri" w:hAnsiTheme="minorHAnsi" w:cs="Segoe UI"/>
          <w:i/>
          <w:sz w:val="18"/>
          <w:szCs w:val="18"/>
          <w:lang w:eastAsia="en-US"/>
        </w:rPr>
        <w:tab/>
        <w:t>……………………………………………………………………..</w:t>
      </w:r>
    </w:p>
    <w:p w14:paraId="4635F33E" w14:textId="2D87E32D" w:rsidR="002534C2" w:rsidRPr="00D319FC" w:rsidRDefault="000043DA" w:rsidP="00EF58A0">
      <w:pPr>
        <w:ind w:left="4956" w:hanging="4950"/>
        <w:rPr>
          <w:rFonts w:asciiTheme="minorHAnsi" w:hAnsiTheme="minorHAnsi" w:cstheme="minorHAnsi"/>
          <w:i/>
          <w:sz w:val="18"/>
          <w:szCs w:val="18"/>
        </w:rPr>
      </w:pPr>
      <w:r w:rsidRPr="003E0522">
        <w:rPr>
          <w:rFonts w:asciiTheme="minorHAnsi" w:eastAsia="Calibri" w:hAnsiTheme="minorHAnsi" w:cs="Segoe UI"/>
          <w:i/>
          <w:sz w:val="16"/>
          <w:szCs w:val="16"/>
          <w:lang w:eastAsia="en-US"/>
        </w:rPr>
        <w:t>Miejscowość, data</w:t>
      </w:r>
      <w:r w:rsidRPr="003E0522">
        <w:rPr>
          <w:rFonts w:asciiTheme="minorHAnsi" w:eastAsia="Calibri" w:hAnsiTheme="minorHAnsi" w:cs="Segoe UI"/>
          <w:i/>
          <w:sz w:val="18"/>
          <w:szCs w:val="18"/>
          <w:lang w:eastAsia="en-US"/>
        </w:rPr>
        <w:tab/>
      </w:r>
      <w:r w:rsidR="00F41C6A" w:rsidRPr="00F41C6A">
        <w:rPr>
          <w:rFonts w:ascii="Calibri" w:eastAsia="Calibri" w:hAnsi="Calibri" w:cs="Segoe UI"/>
          <w:i/>
          <w:sz w:val="16"/>
          <w:szCs w:val="18"/>
          <w:lang w:eastAsia="en-US"/>
        </w:rPr>
        <w:t xml:space="preserve">Kwalifikowany podpis elektroniczny </w:t>
      </w:r>
      <w:r w:rsidR="00F41C6A" w:rsidRPr="00F41C6A">
        <w:rPr>
          <w:rFonts w:ascii="Calibri" w:eastAsia="Calibri" w:hAnsi="Calibri" w:cs="Segoe UI"/>
          <w:i/>
          <w:sz w:val="16"/>
          <w:szCs w:val="18"/>
          <w:lang w:eastAsia="en-US"/>
        </w:rPr>
        <w:br/>
        <w:t>lub inny niż kwalifikowany rodzaj podpisu cyfrowego/</w:t>
      </w:r>
      <w:r w:rsidR="00F41C6A" w:rsidRPr="00F41C6A">
        <w:rPr>
          <w:rFonts w:ascii="Calibri" w:eastAsia="Calibri" w:hAnsi="Calibri" w:cs="Segoe UI"/>
          <w:b/>
          <w:i/>
          <w:sz w:val="16"/>
          <w:szCs w:val="18"/>
          <w:lang w:eastAsia="en-US"/>
        </w:rPr>
        <w:t>czytelny podpis osób uprawnionych do składania oświadczeń woli w imieniu Wykonawcy lub  pieczątka wraz z podpisem</w:t>
      </w:r>
    </w:p>
    <w:sectPr w:rsidR="002534C2" w:rsidRPr="00D319FC" w:rsidSect="00FF4AA0">
      <w:headerReference w:type="default" r:id="rId8"/>
      <w:footerReference w:type="even" r:id="rId9"/>
      <w:footerReference w:type="default" r:id="rId10"/>
      <w:pgSz w:w="11906" w:h="16838" w:code="9"/>
      <w:pgMar w:top="510" w:right="1247" w:bottom="1021" w:left="1276" w:header="709" w:footer="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F3E90F" w14:textId="77777777" w:rsidR="00E73950" w:rsidRDefault="00E73950" w:rsidP="00566A36">
      <w:r>
        <w:separator/>
      </w:r>
    </w:p>
  </w:endnote>
  <w:endnote w:type="continuationSeparator" w:id="0">
    <w:p w14:paraId="3C44C2EF" w14:textId="77777777" w:rsidR="00E73950" w:rsidRDefault="00E73950" w:rsidP="00566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L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imesNewRomanPS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E9E67" w14:textId="77777777" w:rsidR="00C3502D" w:rsidRDefault="00C3502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35FBEFD" w14:textId="77777777" w:rsidR="00C3502D" w:rsidRDefault="00C3502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entury Gothic" w:hAnsi="Century Gothic"/>
        <w:sz w:val="16"/>
        <w:szCs w:val="16"/>
      </w:rPr>
      <w:id w:val="585969331"/>
      <w:docPartObj>
        <w:docPartGallery w:val="Page Numbers (Bottom of Page)"/>
        <w:docPartUnique/>
      </w:docPartObj>
    </w:sdtPr>
    <w:sdtEndPr/>
    <w:sdtContent>
      <w:sdt>
        <w:sdtPr>
          <w:rPr>
            <w:rFonts w:ascii="Century Gothic" w:hAnsi="Century Gothic"/>
            <w:sz w:val="16"/>
            <w:szCs w:val="16"/>
          </w:rPr>
          <w:id w:val="-929662198"/>
          <w:docPartObj>
            <w:docPartGallery w:val="Page Numbers (Top of Page)"/>
            <w:docPartUnique/>
          </w:docPartObj>
        </w:sdtPr>
        <w:sdtEndPr/>
        <w:sdtContent>
          <w:p w14:paraId="1259BEBD" w14:textId="77777777" w:rsidR="00C3502D" w:rsidRPr="00CA4B37" w:rsidRDefault="00C3502D" w:rsidP="00697D27">
            <w:pPr>
              <w:pStyle w:val="Stopka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2E08BA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13E2E7A" wp14:editId="6989D3BD">
                      <wp:simplePos x="0" y="0"/>
                      <wp:positionH relativeFrom="column">
                        <wp:posOffset>1782</wp:posOffset>
                      </wp:positionH>
                      <wp:positionV relativeFrom="paragraph">
                        <wp:posOffset>52146</wp:posOffset>
                      </wp:positionV>
                      <wp:extent cx="5943600" cy="0"/>
                      <wp:effectExtent l="0" t="0" r="19050" b="19050"/>
                      <wp:wrapNone/>
                      <wp:docPr id="2" name="Łącznik prostoliniowy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9436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30D1656E" id="Łącznik prostoliniowy 2" o:spid="_x0000_s1026" style="position:absolute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15pt,4.1pt" to="468.1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CYO2gEAAAgEAAAOAAAAZHJzL2Uyb0RvYy54bWysU02P0zAQvSPxHyzfadICK4ia7mFXywVB&#10;BcsP8DrjxsJf8pgm5caBfwb/i7HTpitAWi3i4nbseW/mvZmsL0dr2B4iau9avlzUnIGTvtNu1/JP&#10;tzfPXnGGSbhOGO+g5QdAfrl5+mQ9hAZWvvemg8iIxGEzhJb3KYWmqlD2YAUufABHj8pHKxKFcVd1&#10;UQzEbk21quuLavCxC9FLQKTb6+mRbwq/UiDTe6UQEjMtp95SOWM57/JZbdai2UURei2PbYh/6MIK&#10;7ajoTHUtkmBfov6DymoZPXqVFtLbyiulJRQNpGZZ/6bmYy8CFC1kDobZJvx/tPLdfhuZ7lq+4swJ&#10;SyP6+e3Hd/nV6c+MfMXkjXbaDwe2ymYNARvCXLltPEYYtjErH1W0+Zc0sbEYfJgNhjExSZcvX794&#10;flHTHOTprToDQ8T0BrylskhzorJZu2jE/i0mKkapp5R8bVw+kdrrbrQxJchbA1cmsr2geadxmVsm&#10;3L0sijKyykKm1su/dDAwsX4ARX5Qs8tSvWzimVNICS6deI2j7AxT1MEMrB8GHvMzFMqWPgY8I0pl&#10;79IMttr5+LfqZyvUlH9yYNKdLbjz3aEMtVhD61acO34aeZ/vxwV+/oA3vwAAAP//AwBQSwMEFAAG&#10;AAgAAAAhACfr70DYAAAABAEAAA8AAABkcnMvZG93bnJldi54bWxMjsFOwzAQRO9I/IO1SNyoQ4ui&#10;EOJUCMEFcUnoAW5uvI0j4nUaO034exYu9Pg0o5lXbBfXixOOofOk4HaVgEBqvOmoVbB7f7nJQISo&#10;yejeEyr4xgDb8vKi0LnxM1V4qmMreIRCrhXYGIdcytBYdDqs/IDE2cGPTkfGsZVm1DOPu16ukySV&#10;TnfED1YP+GSx+aonp+D1+BZ2d2n1XH0cs3r+PEy29ajU9dXy+AAi4hL/y/Crz+pQstPeT2SC6BVs&#10;uKcgW4Pg8H6TMu//WJaFPJcvfwAAAP//AwBQSwECLQAUAAYACAAAACEAtoM4kv4AAADhAQAAEwAA&#10;AAAAAAAAAAAAAAAAAAAAW0NvbnRlbnRfVHlwZXNdLnhtbFBLAQItABQABgAIAAAAIQA4/SH/1gAA&#10;AJQBAAALAAAAAAAAAAAAAAAAAC8BAABfcmVscy8ucmVsc1BLAQItABQABgAIAAAAIQClVCYO2gEA&#10;AAgEAAAOAAAAAAAAAAAAAAAAAC4CAABkcnMvZTJvRG9jLnhtbFBLAQItABQABgAIAAAAIQAn6+9A&#10;2AAAAAQBAAAPAAAAAAAAAAAAAAAAADQEAABkcnMvZG93bnJldi54bWxQSwUGAAAAAAQABADzAAAA&#10;OQUAAAAA&#10;" strokecolor="black [3213]"/>
                  </w:pict>
                </mc:Fallback>
              </mc:AlternateContent>
            </w:r>
          </w:p>
          <w:p w14:paraId="17F70279" w14:textId="77777777" w:rsidR="00C3502D" w:rsidRPr="003E3547" w:rsidRDefault="00C3502D" w:rsidP="00B558DF">
            <w:pPr>
              <w:pStyle w:val="Stopka"/>
              <w:jc w:val="both"/>
              <w:rPr>
                <w:rFonts w:asciiTheme="minorHAnsi" w:hAnsiTheme="minorHAnsi"/>
                <w:b/>
                <w:color w:val="808080" w:themeColor="background1" w:themeShade="80"/>
                <w:sz w:val="16"/>
                <w:szCs w:val="16"/>
              </w:rPr>
            </w:pPr>
            <w:r w:rsidRPr="00B558DF">
              <w:rPr>
                <w:rFonts w:asciiTheme="minorHAnsi" w:hAnsiTheme="minorHAnsi"/>
                <w:b/>
                <w:color w:val="808080" w:themeColor="background1" w:themeShade="80"/>
                <w:sz w:val="16"/>
                <w:szCs w:val="16"/>
              </w:rPr>
              <w:t>PGE ENERGIA ODNAWIALNA SPÓŁKA AKCYJNA Z SIEDZIBĄ W WARSZAWIE, 00-876 WARSZAWA, UL. OGRODOWA 59A</w:t>
            </w:r>
            <w:r>
              <w:rPr>
                <w:rFonts w:asciiTheme="minorHAnsi" w:hAnsiTheme="minorHAnsi"/>
                <w:b/>
                <w:color w:val="808080" w:themeColor="background1" w:themeShade="80"/>
                <w:sz w:val="16"/>
                <w:szCs w:val="16"/>
              </w:rPr>
              <w:t xml:space="preserve"> </w:t>
            </w:r>
            <w:r w:rsidRPr="00B558DF">
              <w:rPr>
                <w:rFonts w:asciiTheme="minorHAnsi" w:hAnsiTheme="minorHAnsi"/>
                <w:color w:val="808080" w:themeColor="background1" w:themeShade="80"/>
                <w:sz w:val="16"/>
                <w:szCs w:val="16"/>
              </w:rPr>
              <w:t>WPISANA DO KRAJOWEGO REJESTRU SĄDOWEGO PROWADZONEGO PRZEZ SĄD REJONOWY DLA M. ST. WARSZAWY,KRS: 0000044915, NIP: 527-001-95-32, BDO: 000024744, KAPITAŁ ZAKŁADOWY: 929 218 930 ZŁ, KAPITAŁ WPŁACONY: 929 218 930 ZŁ, KONTO BANKOWE: BANK PKO BP S.A. NR 59 1020 1026 0000 1002 0248 6173, WWW.PGEEO.PL</w:t>
            </w:r>
          </w:p>
          <w:p w14:paraId="7A269D11" w14:textId="77777777" w:rsidR="00C3502D" w:rsidRPr="00925733" w:rsidRDefault="00C3502D">
            <w:pPr>
              <w:pStyle w:val="Stopka"/>
              <w:jc w:val="right"/>
              <w:rPr>
                <w:rFonts w:ascii="Century Gothic" w:hAnsi="Century Gothic"/>
                <w:sz w:val="16"/>
                <w:szCs w:val="16"/>
              </w:rPr>
            </w:pPr>
            <w:r w:rsidRPr="00347034">
              <w:rPr>
                <w:rFonts w:asciiTheme="minorHAnsi" w:hAnsiTheme="minorHAnsi"/>
                <w:sz w:val="16"/>
                <w:szCs w:val="16"/>
              </w:rPr>
              <w:t xml:space="preserve">Strona </w: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begin"/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instrText>PAGE</w:instrTex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separate"/>
            </w:r>
            <w:r w:rsidR="007A7918">
              <w:rPr>
                <w:rFonts w:asciiTheme="minorHAnsi" w:hAnsiTheme="minorHAnsi"/>
                <w:b/>
                <w:bCs/>
                <w:noProof/>
                <w:sz w:val="16"/>
                <w:szCs w:val="16"/>
              </w:rPr>
              <w:t>20</w: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end"/>
            </w:r>
            <w:r w:rsidRPr="00347034">
              <w:rPr>
                <w:rFonts w:asciiTheme="minorHAnsi" w:hAnsiTheme="minorHAnsi"/>
                <w:sz w:val="16"/>
                <w:szCs w:val="16"/>
              </w:rPr>
              <w:t xml:space="preserve"> z </w: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begin"/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instrText>NUMPAGES</w:instrTex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separate"/>
            </w:r>
            <w:r w:rsidR="007A7918">
              <w:rPr>
                <w:rFonts w:asciiTheme="minorHAnsi" w:hAnsiTheme="minorHAnsi"/>
                <w:b/>
                <w:bCs/>
                <w:noProof/>
                <w:sz w:val="16"/>
                <w:szCs w:val="16"/>
              </w:rPr>
              <w:t>20</w: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6648F76" w14:textId="77777777" w:rsidR="00C3502D" w:rsidRPr="00925733" w:rsidRDefault="00C3502D">
    <w:pPr>
      <w:pStyle w:val="Stopka"/>
      <w:ind w:right="360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083AB8" w14:textId="77777777" w:rsidR="00E73950" w:rsidRDefault="00E73950" w:rsidP="00566A36">
      <w:r>
        <w:separator/>
      </w:r>
    </w:p>
  </w:footnote>
  <w:footnote w:type="continuationSeparator" w:id="0">
    <w:p w14:paraId="295BC0C0" w14:textId="77777777" w:rsidR="00E73950" w:rsidRDefault="00E73950" w:rsidP="00566A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DE0EE" w14:textId="77777777" w:rsidR="00C3502D" w:rsidRDefault="00C3502D" w:rsidP="00CA1526">
    <w:pPr>
      <w:tabs>
        <w:tab w:val="left" w:pos="3572"/>
      </w:tabs>
      <w:autoSpaceDE w:val="0"/>
      <w:autoSpaceDN w:val="0"/>
      <w:adjustRightInd w:val="0"/>
      <w:rPr>
        <w:rFonts w:ascii="Cambria" w:hAnsi="Cambria" w:cs="Arial"/>
        <w:b/>
        <w:bCs/>
        <w:color w:val="1F497D"/>
        <w:sz w:val="18"/>
        <w:szCs w:val="18"/>
      </w:rPr>
    </w:pPr>
    <w:r>
      <w:rPr>
        <w:rFonts w:ascii="Cambria" w:hAnsi="Cambria" w:cs="Arial"/>
        <w:b/>
        <w:bCs/>
        <w:color w:val="1F497D"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b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0000009"/>
    <w:multiLevelType w:val="multilevel"/>
    <w:tmpl w:val="00000009"/>
    <w:name w:val="WW8Num2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4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00000B"/>
    <w:multiLevelType w:val="singleLevel"/>
    <w:tmpl w:val="62C48E32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6" w15:restartNumberingAfterBreak="0">
    <w:nsid w:val="0000000E"/>
    <w:multiLevelType w:val="multilevel"/>
    <w:tmpl w:val="5142C6F6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Garamond" w:eastAsia="Times New Roman" w:hAnsi="Garamond" w:cs="Arial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11"/>
    <w:multiLevelType w:val="singleLevel"/>
    <w:tmpl w:val="E8EAFAFA"/>
    <w:name w:val="WW8Num17"/>
    <w:lvl w:ilvl="0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b w:val="0"/>
      </w:rPr>
    </w:lvl>
  </w:abstractNum>
  <w:abstractNum w:abstractNumId="9" w15:restartNumberingAfterBreak="0">
    <w:nsid w:val="00000012"/>
    <w:multiLevelType w:val="multi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01293BE2"/>
    <w:multiLevelType w:val="hybridMultilevel"/>
    <w:tmpl w:val="F7481178"/>
    <w:lvl w:ilvl="0" w:tplc="997A5AF4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680E59"/>
    <w:multiLevelType w:val="multilevel"/>
    <w:tmpl w:val="0415001D"/>
    <w:styleLink w:val="Styl5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3464648"/>
    <w:multiLevelType w:val="singleLevel"/>
    <w:tmpl w:val="E3F2581E"/>
    <w:lvl w:ilvl="0">
      <w:start w:val="1"/>
      <w:numFmt w:val="bullet"/>
      <w:pStyle w:val="Standardowyzkropk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05886FE0"/>
    <w:multiLevelType w:val="multilevel"/>
    <w:tmpl w:val="00000012"/>
    <w:styleLink w:val="Styl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7B30D8F"/>
    <w:multiLevelType w:val="hybridMultilevel"/>
    <w:tmpl w:val="A14C7B3A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15" w15:restartNumberingAfterBreak="0">
    <w:nsid w:val="085303F5"/>
    <w:multiLevelType w:val="multilevel"/>
    <w:tmpl w:val="0415001D"/>
    <w:styleLink w:val="Styl1"/>
    <w:lvl w:ilvl="0">
      <w:start w:val="1"/>
      <w:numFmt w:val="lowerLetter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08C46EDB"/>
    <w:multiLevelType w:val="multilevel"/>
    <w:tmpl w:val="6E0082F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 w:val="0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Theme="minorHAnsi" w:hAnsiTheme="minorHAnsi"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0B26719F"/>
    <w:multiLevelType w:val="hybridMultilevel"/>
    <w:tmpl w:val="E65047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B6544A6"/>
    <w:multiLevelType w:val="hybridMultilevel"/>
    <w:tmpl w:val="FBE41F22"/>
    <w:lvl w:ilvl="0" w:tplc="6A64DC0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  <w:sz w:val="18"/>
      </w:rPr>
    </w:lvl>
    <w:lvl w:ilvl="1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9" w15:restartNumberingAfterBreak="0">
    <w:nsid w:val="0BDB0748"/>
    <w:multiLevelType w:val="multilevel"/>
    <w:tmpl w:val="F4ECBA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0BEB692C"/>
    <w:multiLevelType w:val="hybridMultilevel"/>
    <w:tmpl w:val="F9306F8E"/>
    <w:lvl w:ilvl="0" w:tplc="04150019">
      <w:start w:val="1"/>
      <w:numFmt w:val="lowerLetter"/>
      <w:lvlText w:val="%1.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0FEB66EE"/>
    <w:multiLevelType w:val="hybridMultilevel"/>
    <w:tmpl w:val="B95A37E6"/>
    <w:lvl w:ilvl="0" w:tplc="BA6A2414">
      <w:start w:val="1"/>
      <w:numFmt w:val="decimal"/>
      <w:lvlText w:val="%1)"/>
      <w:lvlJc w:val="left"/>
      <w:pPr>
        <w:ind w:left="1080" w:hanging="360"/>
      </w:pPr>
      <w:rPr>
        <w:sz w:val="16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10FE1E46"/>
    <w:multiLevelType w:val="hybridMultilevel"/>
    <w:tmpl w:val="75EA343E"/>
    <w:name w:val="WW8Num1122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3" w15:restartNumberingAfterBreak="0">
    <w:nsid w:val="113F3EB4"/>
    <w:multiLevelType w:val="hybridMultilevel"/>
    <w:tmpl w:val="F9306F8E"/>
    <w:lvl w:ilvl="0" w:tplc="04150019">
      <w:start w:val="1"/>
      <w:numFmt w:val="lowerLetter"/>
      <w:lvlText w:val="%1.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16E75EED"/>
    <w:multiLevelType w:val="hybridMultilevel"/>
    <w:tmpl w:val="D2C20340"/>
    <w:lvl w:ilvl="0" w:tplc="0415000F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996" w:hanging="360"/>
      </w:pPr>
    </w:lvl>
    <w:lvl w:ilvl="2" w:tplc="0415001B">
      <w:start w:val="1"/>
      <w:numFmt w:val="lowerRoman"/>
      <w:lvlText w:val="%3."/>
      <w:lvlJc w:val="right"/>
      <w:pPr>
        <w:ind w:left="2716" w:hanging="180"/>
      </w:pPr>
    </w:lvl>
    <w:lvl w:ilvl="3" w:tplc="0415000F">
      <w:start w:val="1"/>
      <w:numFmt w:val="decimal"/>
      <w:lvlText w:val="%4."/>
      <w:lvlJc w:val="left"/>
      <w:pPr>
        <w:ind w:left="3436" w:hanging="360"/>
      </w:pPr>
    </w:lvl>
    <w:lvl w:ilvl="4" w:tplc="04150019">
      <w:start w:val="1"/>
      <w:numFmt w:val="lowerLetter"/>
      <w:lvlText w:val="%5."/>
      <w:lvlJc w:val="left"/>
      <w:pPr>
        <w:ind w:left="4156" w:hanging="360"/>
      </w:pPr>
    </w:lvl>
    <w:lvl w:ilvl="5" w:tplc="0415001B">
      <w:start w:val="1"/>
      <w:numFmt w:val="lowerRoman"/>
      <w:lvlText w:val="%6."/>
      <w:lvlJc w:val="right"/>
      <w:pPr>
        <w:ind w:left="4876" w:hanging="180"/>
      </w:pPr>
    </w:lvl>
    <w:lvl w:ilvl="6" w:tplc="0415000F">
      <w:start w:val="1"/>
      <w:numFmt w:val="decimal"/>
      <w:lvlText w:val="%7."/>
      <w:lvlJc w:val="left"/>
      <w:pPr>
        <w:ind w:left="5596" w:hanging="360"/>
      </w:pPr>
    </w:lvl>
    <w:lvl w:ilvl="7" w:tplc="04150019">
      <w:start w:val="1"/>
      <w:numFmt w:val="lowerLetter"/>
      <w:lvlText w:val="%8."/>
      <w:lvlJc w:val="left"/>
      <w:pPr>
        <w:ind w:left="6316" w:hanging="360"/>
      </w:pPr>
    </w:lvl>
    <w:lvl w:ilvl="8" w:tplc="0415001B">
      <w:start w:val="1"/>
      <w:numFmt w:val="lowerRoman"/>
      <w:lvlText w:val="%9."/>
      <w:lvlJc w:val="right"/>
      <w:pPr>
        <w:ind w:left="7036" w:hanging="180"/>
      </w:pPr>
    </w:lvl>
  </w:abstractNum>
  <w:abstractNum w:abstractNumId="25" w15:restartNumberingAfterBreak="0">
    <w:nsid w:val="1929643B"/>
    <w:multiLevelType w:val="multilevel"/>
    <w:tmpl w:val="0415001D"/>
    <w:styleLink w:val="Styl4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1AF55CE3"/>
    <w:multiLevelType w:val="hybridMultilevel"/>
    <w:tmpl w:val="09600F16"/>
    <w:lvl w:ilvl="0" w:tplc="0415000F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CC91142"/>
    <w:multiLevelType w:val="multilevel"/>
    <w:tmpl w:val="79006FCC"/>
    <w:styleLink w:val="Styl6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2780D53"/>
    <w:multiLevelType w:val="multilevel"/>
    <w:tmpl w:val="0415001D"/>
    <w:styleLink w:val="Styl7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26247A32"/>
    <w:multiLevelType w:val="hybridMultilevel"/>
    <w:tmpl w:val="41BA0C26"/>
    <w:lvl w:ilvl="0" w:tplc="21A078B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7F28820">
      <w:start w:val="1"/>
      <w:numFmt w:val="decimal"/>
      <w:lvlText w:val="%4."/>
      <w:lvlJc w:val="left"/>
      <w:pPr>
        <w:ind w:left="2880" w:hanging="360"/>
      </w:pPr>
      <w:rPr>
        <w:rFonts w:asciiTheme="minorHAnsi" w:eastAsia="Calibri" w:hAnsiTheme="minorHAnsi" w:cstheme="minorHAnsi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38A7263"/>
    <w:multiLevelType w:val="hybridMultilevel"/>
    <w:tmpl w:val="41920D0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341B2B6F"/>
    <w:multiLevelType w:val="hybridMultilevel"/>
    <w:tmpl w:val="F0021950"/>
    <w:lvl w:ilvl="0" w:tplc="F7C4D6A0">
      <w:start w:val="1"/>
      <w:numFmt w:val="decimal"/>
      <w:lvlText w:val="%1."/>
      <w:lvlJc w:val="left"/>
      <w:pPr>
        <w:ind w:left="71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2" w15:restartNumberingAfterBreak="0">
    <w:nsid w:val="345E3D06"/>
    <w:multiLevelType w:val="hybridMultilevel"/>
    <w:tmpl w:val="827A186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5036BF4"/>
    <w:multiLevelType w:val="hybridMultilevel"/>
    <w:tmpl w:val="ECA2CC7A"/>
    <w:lvl w:ilvl="0" w:tplc="F3361302">
      <w:start w:val="1"/>
      <w:numFmt w:val="lowerLetter"/>
      <w:lvlText w:val="%1."/>
      <w:lvlJc w:val="right"/>
      <w:pPr>
        <w:ind w:left="720" w:hanging="360"/>
      </w:pPr>
      <w:rPr>
        <w:rFonts w:asciiTheme="minorHAnsi" w:eastAsia="Times New Roman" w:hAnsiTheme="minorHAnsi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66A4F8A"/>
    <w:multiLevelType w:val="hybridMultilevel"/>
    <w:tmpl w:val="4EA43AB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37881B2A"/>
    <w:multiLevelType w:val="hybridMultilevel"/>
    <w:tmpl w:val="800E0D20"/>
    <w:lvl w:ilvl="0" w:tplc="665EB98A">
      <w:start w:val="1"/>
      <w:numFmt w:val="bullet"/>
      <w:lvlText w:val=""/>
      <w:lvlJc w:val="left"/>
      <w:pPr>
        <w:ind w:left="11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36" w15:restartNumberingAfterBreak="0">
    <w:nsid w:val="398318E2"/>
    <w:multiLevelType w:val="multilevel"/>
    <w:tmpl w:val="96106D9C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</w:rPr>
    </w:lvl>
    <w:lvl w:ilvl="1">
      <w:start w:val="1"/>
      <w:numFmt w:val="lowerLetter"/>
      <w:lvlText w:val="%2)"/>
      <w:lvlJc w:val="left"/>
      <w:pPr>
        <w:ind w:left="1070" w:hanging="360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Calibri" w:hint="default"/>
        <w:i w:val="0"/>
      </w:rPr>
    </w:lvl>
  </w:abstractNum>
  <w:abstractNum w:abstractNumId="37" w15:restartNumberingAfterBreak="0">
    <w:nsid w:val="3CF243FC"/>
    <w:multiLevelType w:val="hybridMultilevel"/>
    <w:tmpl w:val="EF02E49A"/>
    <w:lvl w:ilvl="0" w:tplc="82F8DF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846CB1A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7F28820">
      <w:start w:val="1"/>
      <w:numFmt w:val="decimal"/>
      <w:lvlText w:val="%4."/>
      <w:lvlJc w:val="left"/>
      <w:pPr>
        <w:ind w:left="2880" w:hanging="360"/>
      </w:pPr>
      <w:rPr>
        <w:rFonts w:asciiTheme="minorHAnsi" w:eastAsia="Calibri" w:hAnsiTheme="minorHAnsi" w:cstheme="minorHAnsi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DB17055"/>
    <w:multiLevelType w:val="hybridMultilevel"/>
    <w:tmpl w:val="54C0CAC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DC0416E"/>
    <w:multiLevelType w:val="multilevel"/>
    <w:tmpl w:val="25241E36"/>
    <w:lvl w:ilvl="0">
      <w:start w:val="1"/>
      <w:numFmt w:val="upperRoman"/>
      <w:pStyle w:val="A-SIWZRozdzia"/>
      <w:lvlText w:val="%1"/>
      <w:lvlJc w:val="left"/>
      <w:pPr>
        <w:tabs>
          <w:tab w:val="num" w:pos="624"/>
        </w:tabs>
        <w:ind w:left="624" w:hanging="624"/>
      </w:pPr>
      <w:rPr>
        <w:rFonts w:ascii="Tahoma" w:hAnsi="Tahoma" w:cs="Times New Roman" w:hint="default"/>
        <w:b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pStyle w:val="A-SIWZustpnum"/>
      <w:lvlText w:val="%2."/>
      <w:lvlJc w:val="left"/>
      <w:pPr>
        <w:tabs>
          <w:tab w:val="num" w:pos="964"/>
        </w:tabs>
        <w:ind w:left="964" w:hanging="340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2">
      <w:start w:val="1"/>
      <w:numFmt w:val="decimal"/>
      <w:pStyle w:val="A-SIWZpodpunkt"/>
      <w:lvlText w:val="%3)"/>
      <w:lvlJc w:val="left"/>
      <w:pPr>
        <w:tabs>
          <w:tab w:val="num" w:pos="1361"/>
        </w:tabs>
        <w:ind w:left="1361" w:hanging="397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3">
      <w:start w:val="1"/>
      <w:numFmt w:val="lowerLetter"/>
      <w:pStyle w:val="A-SIWZpodpunktwyliczanka"/>
      <w:lvlText w:val="%4)"/>
      <w:lvlJc w:val="left"/>
      <w:pPr>
        <w:tabs>
          <w:tab w:val="num" w:pos="1701"/>
        </w:tabs>
        <w:ind w:left="1701" w:hanging="34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0" w15:restartNumberingAfterBreak="0">
    <w:nsid w:val="40122590"/>
    <w:multiLevelType w:val="hybridMultilevel"/>
    <w:tmpl w:val="8F5658BA"/>
    <w:lvl w:ilvl="0" w:tplc="7354E628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28F2664"/>
    <w:multiLevelType w:val="hybridMultilevel"/>
    <w:tmpl w:val="E79E2A4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431B26AB"/>
    <w:multiLevelType w:val="hybridMultilevel"/>
    <w:tmpl w:val="723C0956"/>
    <w:lvl w:ilvl="0" w:tplc="5866D198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9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13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85D6623"/>
    <w:multiLevelType w:val="multilevel"/>
    <w:tmpl w:val="0415001D"/>
    <w:styleLink w:val="Styl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4" w15:restartNumberingAfterBreak="0">
    <w:nsid w:val="48A07692"/>
    <w:multiLevelType w:val="multilevel"/>
    <w:tmpl w:val="21785388"/>
    <w:styleLink w:val="WW8Num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start w:val="1"/>
      <w:numFmt w:val="decimal"/>
      <w:lvlText w:val="%3."/>
      <w:lvlJc w:val="left"/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5" w15:restartNumberingAfterBreak="0">
    <w:nsid w:val="4B036FAE"/>
    <w:multiLevelType w:val="hybridMultilevel"/>
    <w:tmpl w:val="CED0BDE8"/>
    <w:lvl w:ilvl="0" w:tplc="0A02307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hint="default"/>
        <w:b w:val="0"/>
        <w:i w:val="0"/>
        <w:color w:val="auto"/>
        <w:sz w:val="18"/>
      </w:rPr>
    </w:lvl>
    <w:lvl w:ilvl="1" w:tplc="CCE4BBC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DFC7F65"/>
    <w:multiLevelType w:val="hybridMultilevel"/>
    <w:tmpl w:val="489CF8E8"/>
    <w:name w:val="WW8Num112"/>
    <w:lvl w:ilvl="0" w:tplc="AE30D2C6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4EA43B47"/>
    <w:multiLevelType w:val="hybridMultilevel"/>
    <w:tmpl w:val="BEDED3C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508D056C"/>
    <w:multiLevelType w:val="hybridMultilevel"/>
    <w:tmpl w:val="57CA6758"/>
    <w:lvl w:ilvl="0" w:tplc="04150011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54B31A5B"/>
    <w:multiLevelType w:val="multilevel"/>
    <w:tmpl w:val="F51CC0EE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0" w15:restartNumberingAfterBreak="0">
    <w:nsid w:val="5DFA0FF0"/>
    <w:multiLevelType w:val="hybridMultilevel"/>
    <w:tmpl w:val="621AED96"/>
    <w:lvl w:ilvl="0" w:tplc="E5E65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9F65BED"/>
    <w:multiLevelType w:val="hybridMultilevel"/>
    <w:tmpl w:val="A5D2008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2" w15:restartNumberingAfterBreak="0">
    <w:nsid w:val="72C7170A"/>
    <w:multiLevelType w:val="hybridMultilevel"/>
    <w:tmpl w:val="37087D6E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53" w15:restartNumberingAfterBreak="0">
    <w:nsid w:val="73EB45CF"/>
    <w:multiLevelType w:val="hybridMultilevel"/>
    <w:tmpl w:val="6D9EC2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B08FFA0">
      <w:numFmt w:val="bullet"/>
      <w:lvlText w:val=""/>
      <w:lvlJc w:val="left"/>
      <w:pPr>
        <w:ind w:left="1440" w:hanging="360"/>
      </w:pPr>
      <w:rPr>
        <w:rFonts w:ascii="Symbol" w:eastAsia="Times New Roman" w:hAnsi="Symbol" w:cs="Segoe UI" w:hint="default"/>
        <w:i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4344AE7"/>
    <w:multiLevelType w:val="hybridMultilevel"/>
    <w:tmpl w:val="901AAAAE"/>
    <w:lvl w:ilvl="0" w:tplc="49465B1E">
      <w:start w:val="1"/>
      <w:numFmt w:val="decimal"/>
      <w:lvlText w:val="%1."/>
      <w:lvlJc w:val="left"/>
      <w:pPr>
        <w:ind w:left="1440" w:hanging="360"/>
      </w:pPr>
      <w:rPr>
        <w:b w:val="0"/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74E079E7"/>
    <w:multiLevelType w:val="hybridMultilevel"/>
    <w:tmpl w:val="CE36ADB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9C97612"/>
    <w:multiLevelType w:val="hybridMultilevel"/>
    <w:tmpl w:val="C9C2BA9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7" w15:restartNumberingAfterBreak="0">
    <w:nsid w:val="7A0446BF"/>
    <w:multiLevelType w:val="hybridMultilevel"/>
    <w:tmpl w:val="00DA03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A682AB4"/>
    <w:multiLevelType w:val="hybridMultilevel"/>
    <w:tmpl w:val="DC7032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AF84512"/>
    <w:multiLevelType w:val="hybridMultilevel"/>
    <w:tmpl w:val="1F0EE578"/>
    <w:lvl w:ilvl="0" w:tplc="E7ECDF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D991CD4"/>
    <w:multiLevelType w:val="hybridMultilevel"/>
    <w:tmpl w:val="A190BC0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571C24DA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1DF6E59E">
      <w:start w:val="1"/>
      <w:numFmt w:val="decimal"/>
      <w:lvlText w:val="%4."/>
      <w:lvlJc w:val="left"/>
      <w:pPr>
        <w:ind w:left="360" w:hanging="360"/>
      </w:pPr>
      <w:rPr>
        <w:b w:val="0"/>
        <w:bCs/>
        <w:strike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7338723">
    <w:abstractNumId w:val="12"/>
  </w:num>
  <w:num w:numId="2" w16cid:durableId="278221693">
    <w:abstractNumId w:val="15"/>
  </w:num>
  <w:num w:numId="3" w16cid:durableId="187179757">
    <w:abstractNumId w:val="43"/>
  </w:num>
  <w:num w:numId="4" w16cid:durableId="651371327">
    <w:abstractNumId w:val="13"/>
  </w:num>
  <w:num w:numId="5" w16cid:durableId="1281258207">
    <w:abstractNumId w:val="25"/>
  </w:num>
  <w:num w:numId="6" w16cid:durableId="1277328490">
    <w:abstractNumId w:val="11"/>
  </w:num>
  <w:num w:numId="7" w16cid:durableId="1968124746">
    <w:abstractNumId w:val="27"/>
  </w:num>
  <w:num w:numId="8" w16cid:durableId="278073511">
    <w:abstractNumId w:val="28"/>
  </w:num>
  <w:num w:numId="9" w16cid:durableId="747577163">
    <w:abstractNumId w:val="39"/>
  </w:num>
  <w:num w:numId="10" w16cid:durableId="1002003400">
    <w:abstractNumId w:val="58"/>
  </w:num>
  <w:num w:numId="11" w16cid:durableId="2106919439">
    <w:abstractNumId w:val="59"/>
  </w:num>
  <w:num w:numId="12" w16cid:durableId="780146346">
    <w:abstractNumId w:val="10"/>
  </w:num>
  <w:num w:numId="13" w16cid:durableId="1955404637">
    <w:abstractNumId w:val="29"/>
  </w:num>
  <w:num w:numId="14" w16cid:durableId="1806191918">
    <w:abstractNumId w:val="44"/>
  </w:num>
  <w:num w:numId="15" w16cid:durableId="1683623989">
    <w:abstractNumId w:val="31"/>
  </w:num>
  <w:num w:numId="16" w16cid:durableId="1964770615">
    <w:abstractNumId w:val="37"/>
  </w:num>
  <w:num w:numId="17" w16cid:durableId="45698921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4948700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71546407">
    <w:abstractNumId w:val="5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 w16cid:durableId="1651473396">
    <w:abstractNumId w:val="53"/>
  </w:num>
  <w:num w:numId="21" w16cid:durableId="327558864">
    <w:abstractNumId w:val="41"/>
  </w:num>
  <w:num w:numId="22" w16cid:durableId="41566250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52986761">
    <w:abstractNumId w:val="45"/>
  </w:num>
  <w:num w:numId="24" w16cid:durableId="1618830702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410734550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 w16cid:durableId="2049597107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 w16cid:durableId="123844068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562643574">
    <w:abstractNumId w:val="16"/>
  </w:num>
  <w:num w:numId="29" w16cid:durableId="243880809">
    <w:abstractNumId w:val="35"/>
  </w:num>
  <w:num w:numId="30" w16cid:durableId="737728">
    <w:abstractNumId w:val="51"/>
  </w:num>
  <w:num w:numId="31" w16cid:durableId="1261136531">
    <w:abstractNumId w:val="34"/>
  </w:num>
  <w:num w:numId="32" w16cid:durableId="809326757">
    <w:abstractNumId w:val="21"/>
  </w:num>
  <w:num w:numId="33" w16cid:durableId="1050498457">
    <w:abstractNumId w:val="19"/>
  </w:num>
  <w:num w:numId="34" w16cid:durableId="61625859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058434449">
    <w:abstractNumId w:val="48"/>
  </w:num>
  <w:num w:numId="36" w16cid:durableId="492792194">
    <w:abstractNumId w:val="23"/>
  </w:num>
  <w:num w:numId="37" w16cid:durableId="1263608425">
    <w:abstractNumId w:val="40"/>
  </w:num>
  <w:num w:numId="38" w16cid:durableId="1855656363">
    <w:abstractNumId w:val="54"/>
  </w:num>
  <w:num w:numId="39" w16cid:durableId="626278269">
    <w:abstractNumId w:val="52"/>
  </w:num>
  <w:num w:numId="40" w16cid:durableId="807017037">
    <w:abstractNumId w:val="14"/>
  </w:num>
  <w:num w:numId="41" w16cid:durableId="1850488165">
    <w:abstractNumId w:val="55"/>
  </w:num>
  <w:num w:numId="42" w16cid:durableId="1816336490">
    <w:abstractNumId w:val="57"/>
  </w:num>
  <w:num w:numId="43" w16cid:durableId="91436372">
    <w:abstractNumId w:val="60"/>
  </w:num>
  <w:num w:numId="44" w16cid:durableId="90125840">
    <w:abstractNumId w:val="17"/>
  </w:num>
  <w:num w:numId="45" w16cid:durableId="1041629666">
    <w:abstractNumId w:val="30"/>
  </w:num>
  <w:num w:numId="46" w16cid:durableId="232473711">
    <w:abstractNumId w:val="50"/>
  </w:num>
  <w:num w:numId="47" w16cid:durableId="597326360">
    <w:abstractNumId w:val="33"/>
  </w:num>
  <w:num w:numId="48" w16cid:durableId="1052995351">
    <w:abstractNumId w:val="38"/>
  </w:num>
  <w:num w:numId="49" w16cid:durableId="604077929">
    <w:abstractNumId w:val="32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6A36"/>
    <w:rsid w:val="00001672"/>
    <w:rsid w:val="000018D3"/>
    <w:rsid w:val="00001ECD"/>
    <w:rsid w:val="000022B5"/>
    <w:rsid w:val="00002783"/>
    <w:rsid w:val="00003251"/>
    <w:rsid w:val="00003573"/>
    <w:rsid w:val="00003C32"/>
    <w:rsid w:val="00003C93"/>
    <w:rsid w:val="000043DA"/>
    <w:rsid w:val="00004B12"/>
    <w:rsid w:val="00004E58"/>
    <w:rsid w:val="000063E2"/>
    <w:rsid w:val="00007243"/>
    <w:rsid w:val="00010239"/>
    <w:rsid w:val="00010821"/>
    <w:rsid w:val="00010971"/>
    <w:rsid w:val="000109CC"/>
    <w:rsid w:val="0001198A"/>
    <w:rsid w:val="00012670"/>
    <w:rsid w:val="000128A5"/>
    <w:rsid w:val="00012F5F"/>
    <w:rsid w:val="000135A2"/>
    <w:rsid w:val="00013AD1"/>
    <w:rsid w:val="00013B93"/>
    <w:rsid w:val="00013C87"/>
    <w:rsid w:val="00013EB9"/>
    <w:rsid w:val="0001428F"/>
    <w:rsid w:val="00014EAF"/>
    <w:rsid w:val="00016585"/>
    <w:rsid w:val="0002072D"/>
    <w:rsid w:val="000220D8"/>
    <w:rsid w:val="000226F6"/>
    <w:rsid w:val="0002368D"/>
    <w:rsid w:val="000237EC"/>
    <w:rsid w:val="000244B4"/>
    <w:rsid w:val="00024F24"/>
    <w:rsid w:val="0002687B"/>
    <w:rsid w:val="00027833"/>
    <w:rsid w:val="00027E2A"/>
    <w:rsid w:val="0003165E"/>
    <w:rsid w:val="0003228C"/>
    <w:rsid w:val="00032BA7"/>
    <w:rsid w:val="00032CAC"/>
    <w:rsid w:val="00032E97"/>
    <w:rsid w:val="000337C0"/>
    <w:rsid w:val="0003403D"/>
    <w:rsid w:val="00034CB9"/>
    <w:rsid w:val="00034EB1"/>
    <w:rsid w:val="000370AA"/>
    <w:rsid w:val="000373DF"/>
    <w:rsid w:val="00040327"/>
    <w:rsid w:val="000404F7"/>
    <w:rsid w:val="00040573"/>
    <w:rsid w:val="00040DC9"/>
    <w:rsid w:val="00041661"/>
    <w:rsid w:val="00043482"/>
    <w:rsid w:val="000436B9"/>
    <w:rsid w:val="00043891"/>
    <w:rsid w:val="00043E94"/>
    <w:rsid w:val="000444B2"/>
    <w:rsid w:val="000459A3"/>
    <w:rsid w:val="000459B0"/>
    <w:rsid w:val="00045B34"/>
    <w:rsid w:val="00045F0B"/>
    <w:rsid w:val="00046192"/>
    <w:rsid w:val="000465BF"/>
    <w:rsid w:val="00046A9E"/>
    <w:rsid w:val="000476A5"/>
    <w:rsid w:val="000500C3"/>
    <w:rsid w:val="00050BD9"/>
    <w:rsid w:val="000513D5"/>
    <w:rsid w:val="00052782"/>
    <w:rsid w:val="00052A44"/>
    <w:rsid w:val="0005387F"/>
    <w:rsid w:val="00053F3A"/>
    <w:rsid w:val="00053FBA"/>
    <w:rsid w:val="0005469C"/>
    <w:rsid w:val="0005544C"/>
    <w:rsid w:val="00055BAA"/>
    <w:rsid w:val="00055F32"/>
    <w:rsid w:val="0005609D"/>
    <w:rsid w:val="00056C90"/>
    <w:rsid w:val="0005750B"/>
    <w:rsid w:val="0005763C"/>
    <w:rsid w:val="00057A72"/>
    <w:rsid w:val="0006052B"/>
    <w:rsid w:val="0006165A"/>
    <w:rsid w:val="00061E61"/>
    <w:rsid w:val="000625B1"/>
    <w:rsid w:val="00062DCD"/>
    <w:rsid w:val="000633ED"/>
    <w:rsid w:val="000634C9"/>
    <w:rsid w:val="00063661"/>
    <w:rsid w:val="00063922"/>
    <w:rsid w:val="0006454A"/>
    <w:rsid w:val="00065358"/>
    <w:rsid w:val="00066299"/>
    <w:rsid w:val="00066D28"/>
    <w:rsid w:val="00066F99"/>
    <w:rsid w:val="00067139"/>
    <w:rsid w:val="00067A93"/>
    <w:rsid w:val="00067B8D"/>
    <w:rsid w:val="00067BEC"/>
    <w:rsid w:val="00070749"/>
    <w:rsid w:val="00070825"/>
    <w:rsid w:val="00070DC9"/>
    <w:rsid w:val="00071C02"/>
    <w:rsid w:val="00071DEF"/>
    <w:rsid w:val="00072146"/>
    <w:rsid w:val="0007262E"/>
    <w:rsid w:val="00072F42"/>
    <w:rsid w:val="00073E2A"/>
    <w:rsid w:val="00074712"/>
    <w:rsid w:val="00074E2C"/>
    <w:rsid w:val="00075531"/>
    <w:rsid w:val="000756BF"/>
    <w:rsid w:val="000763AE"/>
    <w:rsid w:val="000769D1"/>
    <w:rsid w:val="00076EF5"/>
    <w:rsid w:val="0007707F"/>
    <w:rsid w:val="000774D2"/>
    <w:rsid w:val="00077CC2"/>
    <w:rsid w:val="00077DC8"/>
    <w:rsid w:val="000803D7"/>
    <w:rsid w:val="0008070E"/>
    <w:rsid w:val="000808BF"/>
    <w:rsid w:val="00082226"/>
    <w:rsid w:val="000824A5"/>
    <w:rsid w:val="00083362"/>
    <w:rsid w:val="00083652"/>
    <w:rsid w:val="00084473"/>
    <w:rsid w:val="00085119"/>
    <w:rsid w:val="000853C7"/>
    <w:rsid w:val="0008581D"/>
    <w:rsid w:val="00085AB8"/>
    <w:rsid w:val="00086569"/>
    <w:rsid w:val="00086820"/>
    <w:rsid w:val="00086B67"/>
    <w:rsid w:val="00086B87"/>
    <w:rsid w:val="00086C91"/>
    <w:rsid w:val="00086D9F"/>
    <w:rsid w:val="0008772C"/>
    <w:rsid w:val="00087A17"/>
    <w:rsid w:val="00087A8C"/>
    <w:rsid w:val="00087F18"/>
    <w:rsid w:val="000900C9"/>
    <w:rsid w:val="000919FD"/>
    <w:rsid w:val="00091CDF"/>
    <w:rsid w:val="00091F05"/>
    <w:rsid w:val="00092635"/>
    <w:rsid w:val="00092696"/>
    <w:rsid w:val="00092925"/>
    <w:rsid w:val="00092E45"/>
    <w:rsid w:val="00093F79"/>
    <w:rsid w:val="00094344"/>
    <w:rsid w:val="000951E9"/>
    <w:rsid w:val="0009600A"/>
    <w:rsid w:val="00096757"/>
    <w:rsid w:val="00096B82"/>
    <w:rsid w:val="0009703C"/>
    <w:rsid w:val="0009762C"/>
    <w:rsid w:val="000A0028"/>
    <w:rsid w:val="000A01C6"/>
    <w:rsid w:val="000A020F"/>
    <w:rsid w:val="000A0958"/>
    <w:rsid w:val="000A0C3B"/>
    <w:rsid w:val="000A1069"/>
    <w:rsid w:val="000A11A2"/>
    <w:rsid w:val="000A1A02"/>
    <w:rsid w:val="000A21CD"/>
    <w:rsid w:val="000A238D"/>
    <w:rsid w:val="000A294E"/>
    <w:rsid w:val="000A3D34"/>
    <w:rsid w:val="000A3E79"/>
    <w:rsid w:val="000A533B"/>
    <w:rsid w:val="000A5B18"/>
    <w:rsid w:val="000A6F8A"/>
    <w:rsid w:val="000A7D95"/>
    <w:rsid w:val="000B137B"/>
    <w:rsid w:val="000B1ACE"/>
    <w:rsid w:val="000B2624"/>
    <w:rsid w:val="000B2659"/>
    <w:rsid w:val="000B2C02"/>
    <w:rsid w:val="000B2F86"/>
    <w:rsid w:val="000B2FFF"/>
    <w:rsid w:val="000B3658"/>
    <w:rsid w:val="000B38A8"/>
    <w:rsid w:val="000B3AA3"/>
    <w:rsid w:val="000B4B33"/>
    <w:rsid w:val="000B5367"/>
    <w:rsid w:val="000B549A"/>
    <w:rsid w:val="000B55F4"/>
    <w:rsid w:val="000B5E6F"/>
    <w:rsid w:val="000B6BFB"/>
    <w:rsid w:val="000B6FB0"/>
    <w:rsid w:val="000B7407"/>
    <w:rsid w:val="000C08BE"/>
    <w:rsid w:val="000C1D23"/>
    <w:rsid w:val="000C20F4"/>
    <w:rsid w:val="000C23C6"/>
    <w:rsid w:val="000C3ADC"/>
    <w:rsid w:val="000C3BF5"/>
    <w:rsid w:val="000C5AF0"/>
    <w:rsid w:val="000C5CFA"/>
    <w:rsid w:val="000C691A"/>
    <w:rsid w:val="000C6A4E"/>
    <w:rsid w:val="000C6CDC"/>
    <w:rsid w:val="000C6FFB"/>
    <w:rsid w:val="000C7560"/>
    <w:rsid w:val="000C7A5D"/>
    <w:rsid w:val="000C7BA6"/>
    <w:rsid w:val="000D0F19"/>
    <w:rsid w:val="000D14CA"/>
    <w:rsid w:val="000D1D0B"/>
    <w:rsid w:val="000D230D"/>
    <w:rsid w:val="000D32CB"/>
    <w:rsid w:val="000D3992"/>
    <w:rsid w:val="000D3B71"/>
    <w:rsid w:val="000D3D39"/>
    <w:rsid w:val="000D4823"/>
    <w:rsid w:val="000D57D6"/>
    <w:rsid w:val="000D6C87"/>
    <w:rsid w:val="000D6EC6"/>
    <w:rsid w:val="000D70DF"/>
    <w:rsid w:val="000D7198"/>
    <w:rsid w:val="000D71C4"/>
    <w:rsid w:val="000E0528"/>
    <w:rsid w:val="000E0722"/>
    <w:rsid w:val="000E09F5"/>
    <w:rsid w:val="000E0C50"/>
    <w:rsid w:val="000E0EF4"/>
    <w:rsid w:val="000E12CD"/>
    <w:rsid w:val="000E15DF"/>
    <w:rsid w:val="000E224D"/>
    <w:rsid w:val="000E2B5E"/>
    <w:rsid w:val="000E2FB8"/>
    <w:rsid w:val="000E3EB3"/>
    <w:rsid w:val="000E3F51"/>
    <w:rsid w:val="000E47B5"/>
    <w:rsid w:val="000E50E1"/>
    <w:rsid w:val="000E521C"/>
    <w:rsid w:val="000E5A1A"/>
    <w:rsid w:val="000E5B6D"/>
    <w:rsid w:val="000E5BAA"/>
    <w:rsid w:val="000E6164"/>
    <w:rsid w:val="000E634E"/>
    <w:rsid w:val="000E6851"/>
    <w:rsid w:val="000E6CE6"/>
    <w:rsid w:val="000E6F67"/>
    <w:rsid w:val="000E7727"/>
    <w:rsid w:val="000E791B"/>
    <w:rsid w:val="000E7946"/>
    <w:rsid w:val="000E7B44"/>
    <w:rsid w:val="000F004B"/>
    <w:rsid w:val="000F072C"/>
    <w:rsid w:val="000F0800"/>
    <w:rsid w:val="000F1C66"/>
    <w:rsid w:val="000F1FB5"/>
    <w:rsid w:val="000F26D4"/>
    <w:rsid w:val="000F2B28"/>
    <w:rsid w:val="000F2BB5"/>
    <w:rsid w:val="000F3A4F"/>
    <w:rsid w:val="000F3BA1"/>
    <w:rsid w:val="000F3CAE"/>
    <w:rsid w:val="000F4ADD"/>
    <w:rsid w:val="000F54E7"/>
    <w:rsid w:val="000F5516"/>
    <w:rsid w:val="000F68C8"/>
    <w:rsid w:val="000F6A7C"/>
    <w:rsid w:val="000F73B3"/>
    <w:rsid w:val="000F7CF3"/>
    <w:rsid w:val="00100B6F"/>
    <w:rsid w:val="00100D6F"/>
    <w:rsid w:val="0010179E"/>
    <w:rsid w:val="001019FE"/>
    <w:rsid w:val="00101F44"/>
    <w:rsid w:val="00102535"/>
    <w:rsid w:val="00102E89"/>
    <w:rsid w:val="00102FFA"/>
    <w:rsid w:val="00103963"/>
    <w:rsid w:val="001039D2"/>
    <w:rsid w:val="00104AB3"/>
    <w:rsid w:val="001052F2"/>
    <w:rsid w:val="001058C0"/>
    <w:rsid w:val="00106196"/>
    <w:rsid w:val="0010685E"/>
    <w:rsid w:val="0010767E"/>
    <w:rsid w:val="00107956"/>
    <w:rsid w:val="001108B9"/>
    <w:rsid w:val="00110EED"/>
    <w:rsid w:val="00111699"/>
    <w:rsid w:val="00112397"/>
    <w:rsid w:val="001131CE"/>
    <w:rsid w:val="00113219"/>
    <w:rsid w:val="0011342E"/>
    <w:rsid w:val="00114068"/>
    <w:rsid w:val="00115B9D"/>
    <w:rsid w:val="00115EBE"/>
    <w:rsid w:val="00117029"/>
    <w:rsid w:val="001179D3"/>
    <w:rsid w:val="00117E13"/>
    <w:rsid w:val="00120BE6"/>
    <w:rsid w:val="00120CB9"/>
    <w:rsid w:val="00120EAE"/>
    <w:rsid w:val="00121BDB"/>
    <w:rsid w:val="001239CF"/>
    <w:rsid w:val="00123E44"/>
    <w:rsid w:val="00124722"/>
    <w:rsid w:val="00125983"/>
    <w:rsid w:val="001261DD"/>
    <w:rsid w:val="001263DD"/>
    <w:rsid w:val="00126690"/>
    <w:rsid w:val="00127789"/>
    <w:rsid w:val="001302F0"/>
    <w:rsid w:val="001312B2"/>
    <w:rsid w:val="00131F30"/>
    <w:rsid w:val="0013242B"/>
    <w:rsid w:val="00132B28"/>
    <w:rsid w:val="00133334"/>
    <w:rsid w:val="001335F7"/>
    <w:rsid w:val="0013414B"/>
    <w:rsid w:val="00135A0F"/>
    <w:rsid w:val="00135EE6"/>
    <w:rsid w:val="001366B4"/>
    <w:rsid w:val="00136FF0"/>
    <w:rsid w:val="0013702B"/>
    <w:rsid w:val="00137C9F"/>
    <w:rsid w:val="0014040F"/>
    <w:rsid w:val="00141C9F"/>
    <w:rsid w:val="00142419"/>
    <w:rsid w:val="00143239"/>
    <w:rsid w:val="0014366C"/>
    <w:rsid w:val="0014474E"/>
    <w:rsid w:val="001458C2"/>
    <w:rsid w:val="00145FBA"/>
    <w:rsid w:val="00146834"/>
    <w:rsid w:val="00146F8F"/>
    <w:rsid w:val="001470A0"/>
    <w:rsid w:val="00147F4B"/>
    <w:rsid w:val="00150FA6"/>
    <w:rsid w:val="001513BB"/>
    <w:rsid w:val="00151AA8"/>
    <w:rsid w:val="00151DA7"/>
    <w:rsid w:val="00151DE4"/>
    <w:rsid w:val="00152142"/>
    <w:rsid w:val="00152327"/>
    <w:rsid w:val="001527A2"/>
    <w:rsid w:val="00153044"/>
    <w:rsid w:val="00154898"/>
    <w:rsid w:val="00154C06"/>
    <w:rsid w:val="00154ED1"/>
    <w:rsid w:val="001553F4"/>
    <w:rsid w:val="0015566D"/>
    <w:rsid w:val="00155858"/>
    <w:rsid w:val="00155B6E"/>
    <w:rsid w:val="00156386"/>
    <w:rsid w:val="00156604"/>
    <w:rsid w:val="00157CB5"/>
    <w:rsid w:val="001603DA"/>
    <w:rsid w:val="0016052A"/>
    <w:rsid w:val="0016145C"/>
    <w:rsid w:val="00163056"/>
    <w:rsid w:val="001637F1"/>
    <w:rsid w:val="00165175"/>
    <w:rsid w:val="00165860"/>
    <w:rsid w:val="00165DD5"/>
    <w:rsid w:val="0016661D"/>
    <w:rsid w:val="0016673F"/>
    <w:rsid w:val="00167AC6"/>
    <w:rsid w:val="0017013E"/>
    <w:rsid w:val="00170283"/>
    <w:rsid w:val="00170AF9"/>
    <w:rsid w:val="00171183"/>
    <w:rsid w:val="0017181A"/>
    <w:rsid w:val="00171BEF"/>
    <w:rsid w:val="00171C2F"/>
    <w:rsid w:val="00172051"/>
    <w:rsid w:val="00172901"/>
    <w:rsid w:val="00172E56"/>
    <w:rsid w:val="001739E6"/>
    <w:rsid w:val="00174267"/>
    <w:rsid w:val="00176ED6"/>
    <w:rsid w:val="00177FE3"/>
    <w:rsid w:val="001805A7"/>
    <w:rsid w:val="00182022"/>
    <w:rsid w:val="001822BA"/>
    <w:rsid w:val="00182338"/>
    <w:rsid w:val="00182D0C"/>
    <w:rsid w:val="00182E15"/>
    <w:rsid w:val="001833F7"/>
    <w:rsid w:val="0018367D"/>
    <w:rsid w:val="00183A9B"/>
    <w:rsid w:val="00183CA8"/>
    <w:rsid w:val="00184017"/>
    <w:rsid w:val="001840AE"/>
    <w:rsid w:val="001841AB"/>
    <w:rsid w:val="001845E7"/>
    <w:rsid w:val="00184C9F"/>
    <w:rsid w:val="00185E46"/>
    <w:rsid w:val="0018600C"/>
    <w:rsid w:val="00186053"/>
    <w:rsid w:val="00186054"/>
    <w:rsid w:val="001863D4"/>
    <w:rsid w:val="00186D77"/>
    <w:rsid w:val="001870D9"/>
    <w:rsid w:val="001871C0"/>
    <w:rsid w:val="00187693"/>
    <w:rsid w:val="001878CD"/>
    <w:rsid w:val="0019038E"/>
    <w:rsid w:val="00190A12"/>
    <w:rsid w:val="00190E14"/>
    <w:rsid w:val="00190EEF"/>
    <w:rsid w:val="00191987"/>
    <w:rsid w:val="00192A9E"/>
    <w:rsid w:val="001937EF"/>
    <w:rsid w:val="0019393A"/>
    <w:rsid w:val="00193E2F"/>
    <w:rsid w:val="00193FF5"/>
    <w:rsid w:val="00194C05"/>
    <w:rsid w:val="00194FCD"/>
    <w:rsid w:val="001950FF"/>
    <w:rsid w:val="00195EC3"/>
    <w:rsid w:val="00196009"/>
    <w:rsid w:val="00196F76"/>
    <w:rsid w:val="001970D9"/>
    <w:rsid w:val="001979E2"/>
    <w:rsid w:val="00197BF6"/>
    <w:rsid w:val="001A0D98"/>
    <w:rsid w:val="001A0E69"/>
    <w:rsid w:val="001A1043"/>
    <w:rsid w:val="001A15F4"/>
    <w:rsid w:val="001A1C1D"/>
    <w:rsid w:val="001A2146"/>
    <w:rsid w:val="001A365B"/>
    <w:rsid w:val="001A365D"/>
    <w:rsid w:val="001A3F1E"/>
    <w:rsid w:val="001A41A5"/>
    <w:rsid w:val="001A46B6"/>
    <w:rsid w:val="001A4F41"/>
    <w:rsid w:val="001A5170"/>
    <w:rsid w:val="001A57F0"/>
    <w:rsid w:val="001A5B36"/>
    <w:rsid w:val="001A639A"/>
    <w:rsid w:val="001A64A3"/>
    <w:rsid w:val="001A6C83"/>
    <w:rsid w:val="001B01C9"/>
    <w:rsid w:val="001B077A"/>
    <w:rsid w:val="001B0C11"/>
    <w:rsid w:val="001B0C20"/>
    <w:rsid w:val="001B1590"/>
    <w:rsid w:val="001B1EB5"/>
    <w:rsid w:val="001B203C"/>
    <w:rsid w:val="001B22BA"/>
    <w:rsid w:val="001B2402"/>
    <w:rsid w:val="001B2A9E"/>
    <w:rsid w:val="001B376A"/>
    <w:rsid w:val="001B37F2"/>
    <w:rsid w:val="001B3D20"/>
    <w:rsid w:val="001B44F3"/>
    <w:rsid w:val="001B4551"/>
    <w:rsid w:val="001B59EB"/>
    <w:rsid w:val="001B5B40"/>
    <w:rsid w:val="001B5ECA"/>
    <w:rsid w:val="001B62F4"/>
    <w:rsid w:val="001B6CAC"/>
    <w:rsid w:val="001B6E86"/>
    <w:rsid w:val="001B750D"/>
    <w:rsid w:val="001B75D2"/>
    <w:rsid w:val="001B7A32"/>
    <w:rsid w:val="001C00C1"/>
    <w:rsid w:val="001C07A9"/>
    <w:rsid w:val="001C0B37"/>
    <w:rsid w:val="001C0BC7"/>
    <w:rsid w:val="001C0E4D"/>
    <w:rsid w:val="001C10A1"/>
    <w:rsid w:val="001C10A2"/>
    <w:rsid w:val="001C10BD"/>
    <w:rsid w:val="001C1397"/>
    <w:rsid w:val="001C19A4"/>
    <w:rsid w:val="001C1E45"/>
    <w:rsid w:val="001C210E"/>
    <w:rsid w:val="001C2BAB"/>
    <w:rsid w:val="001C32EC"/>
    <w:rsid w:val="001C38A7"/>
    <w:rsid w:val="001C528C"/>
    <w:rsid w:val="001C555F"/>
    <w:rsid w:val="001C56C3"/>
    <w:rsid w:val="001C61D3"/>
    <w:rsid w:val="001C6206"/>
    <w:rsid w:val="001C6BE3"/>
    <w:rsid w:val="001C7507"/>
    <w:rsid w:val="001C7B37"/>
    <w:rsid w:val="001C7C3B"/>
    <w:rsid w:val="001D00A9"/>
    <w:rsid w:val="001D1D09"/>
    <w:rsid w:val="001D2B1D"/>
    <w:rsid w:val="001D3C58"/>
    <w:rsid w:val="001D3ED4"/>
    <w:rsid w:val="001D3F6C"/>
    <w:rsid w:val="001D3FB3"/>
    <w:rsid w:val="001D40D1"/>
    <w:rsid w:val="001D452F"/>
    <w:rsid w:val="001D4AA6"/>
    <w:rsid w:val="001D507E"/>
    <w:rsid w:val="001D544E"/>
    <w:rsid w:val="001D5457"/>
    <w:rsid w:val="001D57EC"/>
    <w:rsid w:val="001D5A2B"/>
    <w:rsid w:val="001D65BB"/>
    <w:rsid w:val="001D65FF"/>
    <w:rsid w:val="001D66A3"/>
    <w:rsid w:val="001D6919"/>
    <w:rsid w:val="001D79B2"/>
    <w:rsid w:val="001E01BA"/>
    <w:rsid w:val="001E0BF8"/>
    <w:rsid w:val="001E1623"/>
    <w:rsid w:val="001E26B6"/>
    <w:rsid w:val="001E2E0F"/>
    <w:rsid w:val="001E3318"/>
    <w:rsid w:val="001E3856"/>
    <w:rsid w:val="001E43B1"/>
    <w:rsid w:val="001E5DB3"/>
    <w:rsid w:val="001E7490"/>
    <w:rsid w:val="001E75DF"/>
    <w:rsid w:val="001E79DF"/>
    <w:rsid w:val="001F025F"/>
    <w:rsid w:val="001F1872"/>
    <w:rsid w:val="001F1DEB"/>
    <w:rsid w:val="001F2144"/>
    <w:rsid w:val="001F2354"/>
    <w:rsid w:val="001F2418"/>
    <w:rsid w:val="001F2DD7"/>
    <w:rsid w:val="001F4ABE"/>
    <w:rsid w:val="001F5298"/>
    <w:rsid w:val="001F5EDD"/>
    <w:rsid w:val="001F6428"/>
    <w:rsid w:val="001F654A"/>
    <w:rsid w:val="001F6C59"/>
    <w:rsid w:val="001F7A05"/>
    <w:rsid w:val="001F7D4E"/>
    <w:rsid w:val="0020113C"/>
    <w:rsid w:val="00201334"/>
    <w:rsid w:val="00201C91"/>
    <w:rsid w:val="00201D67"/>
    <w:rsid w:val="00202F7C"/>
    <w:rsid w:val="0020318F"/>
    <w:rsid w:val="0020355E"/>
    <w:rsid w:val="002036C3"/>
    <w:rsid w:val="00203A12"/>
    <w:rsid w:val="00203DDB"/>
    <w:rsid w:val="0020415E"/>
    <w:rsid w:val="002047DE"/>
    <w:rsid w:val="002053C7"/>
    <w:rsid w:val="002056F0"/>
    <w:rsid w:val="002062F7"/>
    <w:rsid w:val="00206363"/>
    <w:rsid w:val="00206930"/>
    <w:rsid w:val="00207465"/>
    <w:rsid w:val="002077A2"/>
    <w:rsid w:val="00207E3F"/>
    <w:rsid w:val="0021043E"/>
    <w:rsid w:val="002105B0"/>
    <w:rsid w:val="00210C25"/>
    <w:rsid w:val="00210E56"/>
    <w:rsid w:val="00210FB0"/>
    <w:rsid w:val="002112BB"/>
    <w:rsid w:val="00211666"/>
    <w:rsid w:val="00211CD0"/>
    <w:rsid w:val="00212BCD"/>
    <w:rsid w:val="00212F09"/>
    <w:rsid w:val="002139B6"/>
    <w:rsid w:val="00213C9F"/>
    <w:rsid w:val="00213E47"/>
    <w:rsid w:val="00214414"/>
    <w:rsid w:val="00214B54"/>
    <w:rsid w:val="00215A82"/>
    <w:rsid w:val="00215E7C"/>
    <w:rsid w:val="002160A9"/>
    <w:rsid w:val="002169B9"/>
    <w:rsid w:val="00216B46"/>
    <w:rsid w:val="00216C9D"/>
    <w:rsid w:val="00216E93"/>
    <w:rsid w:val="0021719E"/>
    <w:rsid w:val="002173F6"/>
    <w:rsid w:val="00217431"/>
    <w:rsid w:val="002179CD"/>
    <w:rsid w:val="00217B9B"/>
    <w:rsid w:val="0022200F"/>
    <w:rsid w:val="002221B3"/>
    <w:rsid w:val="00222454"/>
    <w:rsid w:val="00222533"/>
    <w:rsid w:val="0022273D"/>
    <w:rsid w:val="00222FC4"/>
    <w:rsid w:val="00223BA8"/>
    <w:rsid w:val="00223FF4"/>
    <w:rsid w:val="002242A7"/>
    <w:rsid w:val="00224DF7"/>
    <w:rsid w:val="002254D3"/>
    <w:rsid w:val="002265B8"/>
    <w:rsid w:val="00226762"/>
    <w:rsid w:val="00226D91"/>
    <w:rsid w:val="00227CEA"/>
    <w:rsid w:val="002315CC"/>
    <w:rsid w:val="00231826"/>
    <w:rsid w:val="00233F03"/>
    <w:rsid w:val="00234E7D"/>
    <w:rsid w:val="00236BA8"/>
    <w:rsid w:val="002400A5"/>
    <w:rsid w:val="0024029A"/>
    <w:rsid w:val="00240934"/>
    <w:rsid w:val="0024150B"/>
    <w:rsid w:val="0024272F"/>
    <w:rsid w:val="0024277A"/>
    <w:rsid w:val="002446F4"/>
    <w:rsid w:val="002467A9"/>
    <w:rsid w:val="00246E85"/>
    <w:rsid w:val="00246E9F"/>
    <w:rsid w:val="00246F3E"/>
    <w:rsid w:val="00246F4A"/>
    <w:rsid w:val="00246F7C"/>
    <w:rsid w:val="002474AB"/>
    <w:rsid w:val="00247D88"/>
    <w:rsid w:val="00250292"/>
    <w:rsid w:val="002509C8"/>
    <w:rsid w:val="00250B1D"/>
    <w:rsid w:val="0025108A"/>
    <w:rsid w:val="00251A18"/>
    <w:rsid w:val="00251AAF"/>
    <w:rsid w:val="00251E45"/>
    <w:rsid w:val="00251F76"/>
    <w:rsid w:val="002525A1"/>
    <w:rsid w:val="002534C2"/>
    <w:rsid w:val="00253BEC"/>
    <w:rsid w:val="00254802"/>
    <w:rsid w:val="00255E32"/>
    <w:rsid w:val="0025601E"/>
    <w:rsid w:val="002560F6"/>
    <w:rsid w:val="00256131"/>
    <w:rsid w:val="00256FA2"/>
    <w:rsid w:val="002574B5"/>
    <w:rsid w:val="0025783A"/>
    <w:rsid w:val="00257918"/>
    <w:rsid w:val="00260152"/>
    <w:rsid w:val="00260314"/>
    <w:rsid w:val="00260349"/>
    <w:rsid w:val="002606D0"/>
    <w:rsid w:val="00260782"/>
    <w:rsid w:val="0026097F"/>
    <w:rsid w:val="00260B68"/>
    <w:rsid w:val="00260C2F"/>
    <w:rsid w:val="0026214F"/>
    <w:rsid w:val="0026220A"/>
    <w:rsid w:val="0026222B"/>
    <w:rsid w:val="002626A3"/>
    <w:rsid w:val="00262942"/>
    <w:rsid w:val="00262965"/>
    <w:rsid w:val="00263F21"/>
    <w:rsid w:val="0026414D"/>
    <w:rsid w:val="0026419F"/>
    <w:rsid w:val="00264236"/>
    <w:rsid w:val="00264539"/>
    <w:rsid w:val="00264BFF"/>
    <w:rsid w:val="0026531B"/>
    <w:rsid w:val="0026583D"/>
    <w:rsid w:val="00265FF0"/>
    <w:rsid w:val="00266222"/>
    <w:rsid w:val="0027082D"/>
    <w:rsid w:val="00271248"/>
    <w:rsid w:val="00271CCA"/>
    <w:rsid w:val="0027250A"/>
    <w:rsid w:val="00272846"/>
    <w:rsid w:val="00272C05"/>
    <w:rsid w:val="0027386C"/>
    <w:rsid w:val="00273876"/>
    <w:rsid w:val="00273C47"/>
    <w:rsid w:val="002740EA"/>
    <w:rsid w:val="0027646C"/>
    <w:rsid w:val="00276752"/>
    <w:rsid w:val="00276BB6"/>
    <w:rsid w:val="0027799E"/>
    <w:rsid w:val="00277A32"/>
    <w:rsid w:val="002818BB"/>
    <w:rsid w:val="00282087"/>
    <w:rsid w:val="00282146"/>
    <w:rsid w:val="002824F3"/>
    <w:rsid w:val="002826CA"/>
    <w:rsid w:val="0028339D"/>
    <w:rsid w:val="00283810"/>
    <w:rsid w:val="00285754"/>
    <w:rsid w:val="002862D1"/>
    <w:rsid w:val="0028659C"/>
    <w:rsid w:val="002870B4"/>
    <w:rsid w:val="0028767F"/>
    <w:rsid w:val="00287CB7"/>
    <w:rsid w:val="002900D8"/>
    <w:rsid w:val="00290F74"/>
    <w:rsid w:val="0029137B"/>
    <w:rsid w:val="00291BF2"/>
    <w:rsid w:val="00291FD4"/>
    <w:rsid w:val="00292502"/>
    <w:rsid w:val="00292B4C"/>
    <w:rsid w:val="0029335A"/>
    <w:rsid w:val="00293702"/>
    <w:rsid w:val="00293CC1"/>
    <w:rsid w:val="00293D0B"/>
    <w:rsid w:val="002943C9"/>
    <w:rsid w:val="00294DE2"/>
    <w:rsid w:val="002952EF"/>
    <w:rsid w:val="00295E3C"/>
    <w:rsid w:val="00295EF2"/>
    <w:rsid w:val="0029669E"/>
    <w:rsid w:val="00297129"/>
    <w:rsid w:val="0029757B"/>
    <w:rsid w:val="00297D53"/>
    <w:rsid w:val="002A07AB"/>
    <w:rsid w:val="002A0970"/>
    <w:rsid w:val="002A099E"/>
    <w:rsid w:val="002A0ABA"/>
    <w:rsid w:val="002A1513"/>
    <w:rsid w:val="002A19EB"/>
    <w:rsid w:val="002A2066"/>
    <w:rsid w:val="002A2533"/>
    <w:rsid w:val="002A263D"/>
    <w:rsid w:val="002A26D2"/>
    <w:rsid w:val="002A2999"/>
    <w:rsid w:val="002A2A84"/>
    <w:rsid w:val="002A2B74"/>
    <w:rsid w:val="002A2C4B"/>
    <w:rsid w:val="002A33E1"/>
    <w:rsid w:val="002A345A"/>
    <w:rsid w:val="002A38C7"/>
    <w:rsid w:val="002A46B8"/>
    <w:rsid w:val="002A4DDD"/>
    <w:rsid w:val="002A5082"/>
    <w:rsid w:val="002A62FA"/>
    <w:rsid w:val="002A6D20"/>
    <w:rsid w:val="002A77F5"/>
    <w:rsid w:val="002A7A0C"/>
    <w:rsid w:val="002A7BC9"/>
    <w:rsid w:val="002A7E72"/>
    <w:rsid w:val="002B0AF9"/>
    <w:rsid w:val="002B183D"/>
    <w:rsid w:val="002B198B"/>
    <w:rsid w:val="002B1A27"/>
    <w:rsid w:val="002B24C4"/>
    <w:rsid w:val="002B2883"/>
    <w:rsid w:val="002B50FD"/>
    <w:rsid w:val="002B5667"/>
    <w:rsid w:val="002B576B"/>
    <w:rsid w:val="002B5EDC"/>
    <w:rsid w:val="002B6822"/>
    <w:rsid w:val="002B6961"/>
    <w:rsid w:val="002B7DDF"/>
    <w:rsid w:val="002C2F4F"/>
    <w:rsid w:val="002C3225"/>
    <w:rsid w:val="002C3916"/>
    <w:rsid w:val="002C3D81"/>
    <w:rsid w:val="002C3DA7"/>
    <w:rsid w:val="002C4106"/>
    <w:rsid w:val="002C45A8"/>
    <w:rsid w:val="002C54A6"/>
    <w:rsid w:val="002C54E4"/>
    <w:rsid w:val="002D0880"/>
    <w:rsid w:val="002D182C"/>
    <w:rsid w:val="002D2898"/>
    <w:rsid w:val="002D2B1D"/>
    <w:rsid w:val="002D3FD1"/>
    <w:rsid w:val="002D4249"/>
    <w:rsid w:val="002D4D2B"/>
    <w:rsid w:val="002D5F5F"/>
    <w:rsid w:val="002D60C0"/>
    <w:rsid w:val="002D6692"/>
    <w:rsid w:val="002D692C"/>
    <w:rsid w:val="002D746F"/>
    <w:rsid w:val="002E097A"/>
    <w:rsid w:val="002E1193"/>
    <w:rsid w:val="002E1AB8"/>
    <w:rsid w:val="002E2D13"/>
    <w:rsid w:val="002E3674"/>
    <w:rsid w:val="002E3B40"/>
    <w:rsid w:val="002E41CD"/>
    <w:rsid w:val="002E4BD7"/>
    <w:rsid w:val="002E4C06"/>
    <w:rsid w:val="002E54B3"/>
    <w:rsid w:val="002E57DA"/>
    <w:rsid w:val="002E607D"/>
    <w:rsid w:val="002E66E3"/>
    <w:rsid w:val="002E6E4F"/>
    <w:rsid w:val="002F07A3"/>
    <w:rsid w:val="002F07FF"/>
    <w:rsid w:val="002F0C39"/>
    <w:rsid w:val="002F0D37"/>
    <w:rsid w:val="002F0F49"/>
    <w:rsid w:val="002F1049"/>
    <w:rsid w:val="002F1420"/>
    <w:rsid w:val="002F2EA4"/>
    <w:rsid w:val="002F2F16"/>
    <w:rsid w:val="002F3303"/>
    <w:rsid w:val="002F393B"/>
    <w:rsid w:val="002F3C08"/>
    <w:rsid w:val="002F48CB"/>
    <w:rsid w:val="002F4DA6"/>
    <w:rsid w:val="002F50B3"/>
    <w:rsid w:val="002F50F9"/>
    <w:rsid w:val="002F5C5C"/>
    <w:rsid w:val="002F5EB3"/>
    <w:rsid w:val="002F6454"/>
    <w:rsid w:val="002F64C9"/>
    <w:rsid w:val="002F6D09"/>
    <w:rsid w:val="002F72D8"/>
    <w:rsid w:val="002F761E"/>
    <w:rsid w:val="00300109"/>
    <w:rsid w:val="0030068C"/>
    <w:rsid w:val="003012AB"/>
    <w:rsid w:val="003017DB"/>
    <w:rsid w:val="00302D74"/>
    <w:rsid w:val="00303924"/>
    <w:rsid w:val="00304387"/>
    <w:rsid w:val="00304A2A"/>
    <w:rsid w:val="00304CF5"/>
    <w:rsid w:val="0030532E"/>
    <w:rsid w:val="00305C13"/>
    <w:rsid w:val="00306558"/>
    <w:rsid w:val="0030670E"/>
    <w:rsid w:val="003068A4"/>
    <w:rsid w:val="003075BE"/>
    <w:rsid w:val="0030786B"/>
    <w:rsid w:val="00310509"/>
    <w:rsid w:val="00310770"/>
    <w:rsid w:val="00310780"/>
    <w:rsid w:val="00310CF9"/>
    <w:rsid w:val="00310CFE"/>
    <w:rsid w:val="0031138A"/>
    <w:rsid w:val="00311BEF"/>
    <w:rsid w:val="00311E90"/>
    <w:rsid w:val="003121A7"/>
    <w:rsid w:val="00312925"/>
    <w:rsid w:val="00312C5F"/>
    <w:rsid w:val="00312E48"/>
    <w:rsid w:val="00312FD4"/>
    <w:rsid w:val="003130B5"/>
    <w:rsid w:val="003130DC"/>
    <w:rsid w:val="00313216"/>
    <w:rsid w:val="003137BB"/>
    <w:rsid w:val="00313E44"/>
    <w:rsid w:val="003142B5"/>
    <w:rsid w:val="00314383"/>
    <w:rsid w:val="0031478F"/>
    <w:rsid w:val="0031490D"/>
    <w:rsid w:val="0031495A"/>
    <w:rsid w:val="0031635F"/>
    <w:rsid w:val="003164EC"/>
    <w:rsid w:val="0031748A"/>
    <w:rsid w:val="00317652"/>
    <w:rsid w:val="00317654"/>
    <w:rsid w:val="00317669"/>
    <w:rsid w:val="00317BE3"/>
    <w:rsid w:val="0032156E"/>
    <w:rsid w:val="00321707"/>
    <w:rsid w:val="00321BC9"/>
    <w:rsid w:val="00322380"/>
    <w:rsid w:val="00322A83"/>
    <w:rsid w:val="00322FAC"/>
    <w:rsid w:val="0032303B"/>
    <w:rsid w:val="00323CB5"/>
    <w:rsid w:val="0032442F"/>
    <w:rsid w:val="00324529"/>
    <w:rsid w:val="00324A66"/>
    <w:rsid w:val="00325061"/>
    <w:rsid w:val="003256F5"/>
    <w:rsid w:val="003258C8"/>
    <w:rsid w:val="00326BD7"/>
    <w:rsid w:val="00326E9F"/>
    <w:rsid w:val="003272A6"/>
    <w:rsid w:val="00327614"/>
    <w:rsid w:val="00327872"/>
    <w:rsid w:val="00327C14"/>
    <w:rsid w:val="00327EE5"/>
    <w:rsid w:val="0033007E"/>
    <w:rsid w:val="0033030B"/>
    <w:rsid w:val="00330B0D"/>
    <w:rsid w:val="00330C5F"/>
    <w:rsid w:val="003311B2"/>
    <w:rsid w:val="00331695"/>
    <w:rsid w:val="003316FD"/>
    <w:rsid w:val="00332AFA"/>
    <w:rsid w:val="00333D50"/>
    <w:rsid w:val="00334F66"/>
    <w:rsid w:val="003355AF"/>
    <w:rsid w:val="0033586F"/>
    <w:rsid w:val="00335B2B"/>
    <w:rsid w:val="00335FAA"/>
    <w:rsid w:val="003360C9"/>
    <w:rsid w:val="003361E0"/>
    <w:rsid w:val="00336A83"/>
    <w:rsid w:val="00336FFB"/>
    <w:rsid w:val="003370DA"/>
    <w:rsid w:val="003374D4"/>
    <w:rsid w:val="00337D4E"/>
    <w:rsid w:val="00337DC0"/>
    <w:rsid w:val="00340173"/>
    <w:rsid w:val="00340308"/>
    <w:rsid w:val="00340392"/>
    <w:rsid w:val="003404A8"/>
    <w:rsid w:val="00340807"/>
    <w:rsid w:val="0034094F"/>
    <w:rsid w:val="003411A6"/>
    <w:rsid w:val="00341923"/>
    <w:rsid w:val="00341DCE"/>
    <w:rsid w:val="00342471"/>
    <w:rsid w:val="00342A06"/>
    <w:rsid w:val="00342F0B"/>
    <w:rsid w:val="00343A63"/>
    <w:rsid w:val="003440CF"/>
    <w:rsid w:val="00344160"/>
    <w:rsid w:val="003442B4"/>
    <w:rsid w:val="00344D4F"/>
    <w:rsid w:val="00344D93"/>
    <w:rsid w:val="00344F1F"/>
    <w:rsid w:val="00345530"/>
    <w:rsid w:val="00345976"/>
    <w:rsid w:val="00346A7B"/>
    <w:rsid w:val="00347004"/>
    <w:rsid w:val="00347034"/>
    <w:rsid w:val="0034749C"/>
    <w:rsid w:val="003479E3"/>
    <w:rsid w:val="0035009A"/>
    <w:rsid w:val="00350B96"/>
    <w:rsid w:val="00350F0B"/>
    <w:rsid w:val="003510B9"/>
    <w:rsid w:val="00351634"/>
    <w:rsid w:val="00351890"/>
    <w:rsid w:val="00351AA0"/>
    <w:rsid w:val="00351CBE"/>
    <w:rsid w:val="00352144"/>
    <w:rsid w:val="00352A69"/>
    <w:rsid w:val="00352D4F"/>
    <w:rsid w:val="00353262"/>
    <w:rsid w:val="003532A9"/>
    <w:rsid w:val="003552EE"/>
    <w:rsid w:val="00357889"/>
    <w:rsid w:val="0036014E"/>
    <w:rsid w:val="00360A48"/>
    <w:rsid w:val="00361D17"/>
    <w:rsid w:val="00361FD4"/>
    <w:rsid w:val="00363435"/>
    <w:rsid w:val="003634D7"/>
    <w:rsid w:val="00363E8F"/>
    <w:rsid w:val="00364467"/>
    <w:rsid w:val="00365E2E"/>
    <w:rsid w:val="00365E66"/>
    <w:rsid w:val="00365EF5"/>
    <w:rsid w:val="00365F3A"/>
    <w:rsid w:val="00366346"/>
    <w:rsid w:val="00366422"/>
    <w:rsid w:val="003666D6"/>
    <w:rsid w:val="00366D43"/>
    <w:rsid w:val="003670F3"/>
    <w:rsid w:val="00367D7F"/>
    <w:rsid w:val="00370A02"/>
    <w:rsid w:val="00371A1B"/>
    <w:rsid w:val="00372113"/>
    <w:rsid w:val="00372488"/>
    <w:rsid w:val="00372669"/>
    <w:rsid w:val="00372A24"/>
    <w:rsid w:val="00373393"/>
    <w:rsid w:val="00373FA3"/>
    <w:rsid w:val="0037420B"/>
    <w:rsid w:val="00374CE6"/>
    <w:rsid w:val="00375009"/>
    <w:rsid w:val="003751A5"/>
    <w:rsid w:val="003751DF"/>
    <w:rsid w:val="003751F6"/>
    <w:rsid w:val="00375877"/>
    <w:rsid w:val="00375B6E"/>
    <w:rsid w:val="00375C3E"/>
    <w:rsid w:val="00375E1E"/>
    <w:rsid w:val="00375EAC"/>
    <w:rsid w:val="00376171"/>
    <w:rsid w:val="00376DB3"/>
    <w:rsid w:val="00376E1A"/>
    <w:rsid w:val="003779B0"/>
    <w:rsid w:val="00377EBA"/>
    <w:rsid w:val="003804A3"/>
    <w:rsid w:val="00380F16"/>
    <w:rsid w:val="00380FC6"/>
    <w:rsid w:val="00381D39"/>
    <w:rsid w:val="0038205C"/>
    <w:rsid w:val="003820B3"/>
    <w:rsid w:val="0038339D"/>
    <w:rsid w:val="00383825"/>
    <w:rsid w:val="003838AA"/>
    <w:rsid w:val="00384E41"/>
    <w:rsid w:val="00385086"/>
    <w:rsid w:val="0038554D"/>
    <w:rsid w:val="00386080"/>
    <w:rsid w:val="00386D51"/>
    <w:rsid w:val="003873CD"/>
    <w:rsid w:val="00387589"/>
    <w:rsid w:val="00387AD2"/>
    <w:rsid w:val="003905DE"/>
    <w:rsid w:val="00390918"/>
    <w:rsid w:val="00390930"/>
    <w:rsid w:val="00390D60"/>
    <w:rsid w:val="0039106A"/>
    <w:rsid w:val="0039273A"/>
    <w:rsid w:val="003929D5"/>
    <w:rsid w:val="003934AC"/>
    <w:rsid w:val="0039416E"/>
    <w:rsid w:val="00394FF7"/>
    <w:rsid w:val="003953D7"/>
    <w:rsid w:val="00395C01"/>
    <w:rsid w:val="003971B8"/>
    <w:rsid w:val="00397A07"/>
    <w:rsid w:val="00397FD9"/>
    <w:rsid w:val="003A0002"/>
    <w:rsid w:val="003A02EB"/>
    <w:rsid w:val="003A03EA"/>
    <w:rsid w:val="003A0A47"/>
    <w:rsid w:val="003A1073"/>
    <w:rsid w:val="003A134E"/>
    <w:rsid w:val="003A1B74"/>
    <w:rsid w:val="003A1F82"/>
    <w:rsid w:val="003A2B18"/>
    <w:rsid w:val="003A2EB2"/>
    <w:rsid w:val="003A39B7"/>
    <w:rsid w:val="003A47F4"/>
    <w:rsid w:val="003A48AC"/>
    <w:rsid w:val="003A4B5D"/>
    <w:rsid w:val="003A4BDC"/>
    <w:rsid w:val="003A5D60"/>
    <w:rsid w:val="003A7C02"/>
    <w:rsid w:val="003B09C0"/>
    <w:rsid w:val="003B0DCB"/>
    <w:rsid w:val="003B12AA"/>
    <w:rsid w:val="003B183E"/>
    <w:rsid w:val="003B1B8B"/>
    <w:rsid w:val="003B232D"/>
    <w:rsid w:val="003B2D26"/>
    <w:rsid w:val="003B2E60"/>
    <w:rsid w:val="003B31A6"/>
    <w:rsid w:val="003B3578"/>
    <w:rsid w:val="003B414C"/>
    <w:rsid w:val="003B4326"/>
    <w:rsid w:val="003B45E2"/>
    <w:rsid w:val="003B4F85"/>
    <w:rsid w:val="003B5337"/>
    <w:rsid w:val="003B5484"/>
    <w:rsid w:val="003B5E74"/>
    <w:rsid w:val="003B675F"/>
    <w:rsid w:val="003B78C0"/>
    <w:rsid w:val="003B7D1B"/>
    <w:rsid w:val="003B7D41"/>
    <w:rsid w:val="003B7ECF"/>
    <w:rsid w:val="003C0179"/>
    <w:rsid w:val="003C028C"/>
    <w:rsid w:val="003C0BD1"/>
    <w:rsid w:val="003C0D1D"/>
    <w:rsid w:val="003C0D83"/>
    <w:rsid w:val="003C1CFF"/>
    <w:rsid w:val="003C25F8"/>
    <w:rsid w:val="003C273C"/>
    <w:rsid w:val="003C29FD"/>
    <w:rsid w:val="003C3F8C"/>
    <w:rsid w:val="003C405E"/>
    <w:rsid w:val="003C4BCF"/>
    <w:rsid w:val="003C5397"/>
    <w:rsid w:val="003C56BE"/>
    <w:rsid w:val="003C585C"/>
    <w:rsid w:val="003C594B"/>
    <w:rsid w:val="003C67D5"/>
    <w:rsid w:val="003C6B19"/>
    <w:rsid w:val="003D001E"/>
    <w:rsid w:val="003D030F"/>
    <w:rsid w:val="003D0614"/>
    <w:rsid w:val="003D141A"/>
    <w:rsid w:val="003D1E5C"/>
    <w:rsid w:val="003D2046"/>
    <w:rsid w:val="003D258F"/>
    <w:rsid w:val="003D2A0B"/>
    <w:rsid w:val="003D2BD1"/>
    <w:rsid w:val="003D31F0"/>
    <w:rsid w:val="003D3F4E"/>
    <w:rsid w:val="003D45F2"/>
    <w:rsid w:val="003D4911"/>
    <w:rsid w:val="003D4DBA"/>
    <w:rsid w:val="003D4E64"/>
    <w:rsid w:val="003D5054"/>
    <w:rsid w:val="003D5792"/>
    <w:rsid w:val="003D5875"/>
    <w:rsid w:val="003D5F7D"/>
    <w:rsid w:val="003D5FDC"/>
    <w:rsid w:val="003D620B"/>
    <w:rsid w:val="003D63F3"/>
    <w:rsid w:val="003D6D51"/>
    <w:rsid w:val="003D6F18"/>
    <w:rsid w:val="003D729F"/>
    <w:rsid w:val="003E0522"/>
    <w:rsid w:val="003E1897"/>
    <w:rsid w:val="003E1CD4"/>
    <w:rsid w:val="003E272A"/>
    <w:rsid w:val="003E2E1C"/>
    <w:rsid w:val="003E3547"/>
    <w:rsid w:val="003E4599"/>
    <w:rsid w:val="003E4F87"/>
    <w:rsid w:val="003E5164"/>
    <w:rsid w:val="003E56F8"/>
    <w:rsid w:val="003E5CD9"/>
    <w:rsid w:val="003E6155"/>
    <w:rsid w:val="003E7A61"/>
    <w:rsid w:val="003F205A"/>
    <w:rsid w:val="003F2411"/>
    <w:rsid w:val="003F2636"/>
    <w:rsid w:val="003F2902"/>
    <w:rsid w:val="003F32C9"/>
    <w:rsid w:val="003F42D5"/>
    <w:rsid w:val="003F4B4C"/>
    <w:rsid w:val="003F4D49"/>
    <w:rsid w:val="003F77AF"/>
    <w:rsid w:val="004002C6"/>
    <w:rsid w:val="00400786"/>
    <w:rsid w:val="004016AD"/>
    <w:rsid w:val="00401779"/>
    <w:rsid w:val="0040279B"/>
    <w:rsid w:val="00402864"/>
    <w:rsid w:val="00402B83"/>
    <w:rsid w:val="00402EF7"/>
    <w:rsid w:val="0040334C"/>
    <w:rsid w:val="00403812"/>
    <w:rsid w:val="004040D1"/>
    <w:rsid w:val="00404A44"/>
    <w:rsid w:val="00404AE1"/>
    <w:rsid w:val="00405644"/>
    <w:rsid w:val="00405ED0"/>
    <w:rsid w:val="00406AF1"/>
    <w:rsid w:val="00406BDC"/>
    <w:rsid w:val="004074D6"/>
    <w:rsid w:val="00407525"/>
    <w:rsid w:val="004105AD"/>
    <w:rsid w:val="00410718"/>
    <w:rsid w:val="00410739"/>
    <w:rsid w:val="00411046"/>
    <w:rsid w:val="004110E2"/>
    <w:rsid w:val="0041177C"/>
    <w:rsid w:val="0041183D"/>
    <w:rsid w:val="00411BED"/>
    <w:rsid w:val="00411FB5"/>
    <w:rsid w:val="00412392"/>
    <w:rsid w:val="00412878"/>
    <w:rsid w:val="00413493"/>
    <w:rsid w:val="00413FC1"/>
    <w:rsid w:val="00414616"/>
    <w:rsid w:val="004146E1"/>
    <w:rsid w:val="00414952"/>
    <w:rsid w:val="00414CC5"/>
    <w:rsid w:val="00414E8A"/>
    <w:rsid w:val="00415634"/>
    <w:rsid w:val="004167A8"/>
    <w:rsid w:val="004168A6"/>
    <w:rsid w:val="00416ED6"/>
    <w:rsid w:val="00416FA1"/>
    <w:rsid w:val="0041710F"/>
    <w:rsid w:val="0042056D"/>
    <w:rsid w:val="00420BC2"/>
    <w:rsid w:val="00420FDA"/>
    <w:rsid w:val="00421296"/>
    <w:rsid w:val="00421E60"/>
    <w:rsid w:val="0042244F"/>
    <w:rsid w:val="004229A4"/>
    <w:rsid w:val="00422F1E"/>
    <w:rsid w:val="00423211"/>
    <w:rsid w:val="00423E61"/>
    <w:rsid w:val="00423EE4"/>
    <w:rsid w:val="0042449A"/>
    <w:rsid w:val="00424ABC"/>
    <w:rsid w:val="00425039"/>
    <w:rsid w:val="00425428"/>
    <w:rsid w:val="00425CD0"/>
    <w:rsid w:val="00426365"/>
    <w:rsid w:val="00426780"/>
    <w:rsid w:val="004268F6"/>
    <w:rsid w:val="00426F0E"/>
    <w:rsid w:val="00427416"/>
    <w:rsid w:val="004276C7"/>
    <w:rsid w:val="00427F01"/>
    <w:rsid w:val="0043039D"/>
    <w:rsid w:val="00430DCA"/>
    <w:rsid w:val="00431533"/>
    <w:rsid w:val="00431BEB"/>
    <w:rsid w:val="004326FD"/>
    <w:rsid w:val="004328F2"/>
    <w:rsid w:val="00432CC3"/>
    <w:rsid w:val="00432F94"/>
    <w:rsid w:val="004330D5"/>
    <w:rsid w:val="00433117"/>
    <w:rsid w:val="0043397C"/>
    <w:rsid w:val="00433BF9"/>
    <w:rsid w:val="00433F6D"/>
    <w:rsid w:val="004342BC"/>
    <w:rsid w:val="00434893"/>
    <w:rsid w:val="00434B0B"/>
    <w:rsid w:val="004351D0"/>
    <w:rsid w:val="0043532D"/>
    <w:rsid w:val="0043552B"/>
    <w:rsid w:val="00435593"/>
    <w:rsid w:val="00435C00"/>
    <w:rsid w:val="00435DDE"/>
    <w:rsid w:val="00436508"/>
    <w:rsid w:val="004372E4"/>
    <w:rsid w:val="00440458"/>
    <w:rsid w:val="00440946"/>
    <w:rsid w:val="00441C8F"/>
    <w:rsid w:val="004427C4"/>
    <w:rsid w:val="00442913"/>
    <w:rsid w:val="00442E90"/>
    <w:rsid w:val="00443053"/>
    <w:rsid w:val="004430C6"/>
    <w:rsid w:val="0044340B"/>
    <w:rsid w:val="00443B06"/>
    <w:rsid w:val="00444151"/>
    <w:rsid w:val="00444DB3"/>
    <w:rsid w:val="00445439"/>
    <w:rsid w:val="00446E4C"/>
    <w:rsid w:val="00450A27"/>
    <w:rsid w:val="004519DF"/>
    <w:rsid w:val="004519FA"/>
    <w:rsid w:val="00451FAD"/>
    <w:rsid w:val="00452481"/>
    <w:rsid w:val="00452541"/>
    <w:rsid w:val="00452CE9"/>
    <w:rsid w:val="004534DC"/>
    <w:rsid w:val="00454422"/>
    <w:rsid w:val="004547B7"/>
    <w:rsid w:val="00454B02"/>
    <w:rsid w:val="00454ED3"/>
    <w:rsid w:val="00454FBA"/>
    <w:rsid w:val="004553C3"/>
    <w:rsid w:val="00455D7D"/>
    <w:rsid w:val="00457289"/>
    <w:rsid w:val="004575A3"/>
    <w:rsid w:val="0046036B"/>
    <w:rsid w:val="00460605"/>
    <w:rsid w:val="004607E6"/>
    <w:rsid w:val="00460ABA"/>
    <w:rsid w:val="00460CFE"/>
    <w:rsid w:val="00461CF1"/>
    <w:rsid w:val="00461E90"/>
    <w:rsid w:val="00462015"/>
    <w:rsid w:val="00462542"/>
    <w:rsid w:val="00463670"/>
    <w:rsid w:val="00464A73"/>
    <w:rsid w:val="00467015"/>
    <w:rsid w:val="0046704D"/>
    <w:rsid w:val="004677E6"/>
    <w:rsid w:val="00470227"/>
    <w:rsid w:val="00470A4F"/>
    <w:rsid w:val="00471125"/>
    <w:rsid w:val="0047186D"/>
    <w:rsid w:val="00471CB2"/>
    <w:rsid w:val="004743BF"/>
    <w:rsid w:val="0047445A"/>
    <w:rsid w:val="00474757"/>
    <w:rsid w:val="004749F4"/>
    <w:rsid w:val="00474B9C"/>
    <w:rsid w:val="00476D08"/>
    <w:rsid w:val="0047702E"/>
    <w:rsid w:val="004771B3"/>
    <w:rsid w:val="00477E95"/>
    <w:rsid w:val="0048144C"/>
    <w:rsid w:val="00482219"/>
    <w:rsid w:val="0048234E"/>
    <w:rsid w:val="00483136"/>
    <w:rsid w:val="004832C5"/>
    <w:rsid w:val="004834A6"/>
    <w:rsid w:val="00483737"/>
    <w:rsid w:val="004847C7"/>
    <w:rsid w:val="00486150"/>
    <w:rsid w:val="0048625F"/>
    <w:rsid w:val="00486B83"/>
    <w:rsid w:val="004871FD"/>
    <w:rsid w:val="00487521"/>
    <w:rsid w:val="00487A7A"/>
    <w:rsid w:val="0049029B"/>
    <w:rsid w:val="004916A6"/>
    <w:rsid w:val="004927B6"/>
    <w:rsid w:val="00492853"/>
    <w:rsid w:val="004928FC"/>
    <w:rsid w:val="00492C3A"/>
    <w:rsid w:val="00493400"/>
    <w:rsid w:val="004936A7"/>
    <w:rsid w:val="004936AB"/>
    <w:rsid w:val="0049376B"/>
    <w:rsid w:val="00493C42"/>
    <w:rsid w:val="00493D7C"/>
    <w:rsid w:val="00493F77"/>
    <w:rsid w:val="00494637"/>
    <w:rsid w:val="00494D10"/>
    <w:rsid w:val="00494E65"/>
    <w:rsid w:val="00495144"/>
    <w:rsid w:val="00495A83"/>
    <w:rsid w:val="00495FD1"/>
    <w:rsid w:val="00496023"/>
    <w:rsid w:val="0049654B"/>
    <w:rsid w:val="00496752"/>
    <w:rsid w:val="004976FA"/>
    <w:rsid w:val="004A009C"/>
    <w:rsid w:val="004A02FB"/>
    <w:rsid w:val="004A0FCF"/>
    <w:rsid w:val="004A111D"/>
    <w:rsid w:val="004A123C"/>
    <w:rsid w:val="004A12C7"/>
    <w:rsid w:val="004A16B4"/>
    <w:rsid w:val="004A2104"/>
    <w:rsid w:val="004A235F"/>
    <w:rsid w:val="004A27F5"/>
    <w:rsid w:val="004A2D5A"/>
    <w:rsid w:val="004A2EE8"/>
    <w:rsid w:val="004A34C3"/>
    <w:rsid w:val="004A3559"/>
    <w:rsid w:val="004A43D4"/>
    <w:rsid w:val="004A4826"/>
    <w:rsid w:val="004A4AD2"/>
    <w:rsid w:val="004A570D"/>
    <w:rsid w:val="004A584E"/>
    <w:rsid w:val="004A5DF7"/>
    <w:rsid w:val="004A69F1"/>
    <w:rsid w:val="004A6DAD"/>
    <w:rsid w:val="004A6FED"/>
    <w:rsid w:val="004A7779"/>
    <w:rsid w:val="004A782F"/>
    <w:rsid w:val="004B095C"/>
    <w:rsid w:val="004B0F56"/>
    <w:rsid w:val="004B2AA6"/>
    <w:rsid w:val="004B37BC"/>
    <w:rsid w:val="004B5CDA"/>
    <w:rsid w:val="004B5E3F"/>
    <w:rsid w:val="004B650A"/>
    <w:rsid w:val="004B6A26"/>
    <w:rsid w:val="004B7704"/>
    <w:rsid w:val="004B7995"/>
    <w:rsid w:val="004C0ADF"/>
    <w:rsid w:val="004C0D7D"/>
    <w:rsid w:val="004C150C"/>
    <w:rsid w:val="004C1B85"/>
    <w:rsid w:val="004C1F1E"/>
    <w:rsid w:val="004C22B0"/>
    <w:rsid w:val="004C29C4"/>
    <w:rsid w:val="004C3244"/>
    <w:rsid w:val="004C3398"/>
    <w:rsid w:val="004C33BF"/>
    <w:rsid w:val="004C33C7"/>
    <w:rsid w:val="004C359E"/>
    <w:rsid w:val="004C35E4"/>
    <w:rsid w:val="004C3782"/>
    <w:rsid w:val="004C3BD4"/>
    <w:rsid w:val="004C3FE7"/>
    <w:rsid w:val="004C46CF"/>
    <w:rsid w:val="004C4ABA"/>
    <w:rsid w:val="004C57DF"/>
    <w:rsid w:val="004C5861"/>
    <w:rsid w:val="004C586E"/>
    <w:rsid w:val="004C5A1D"/>
    <w:rsid w:val="004C6813"/>
    <w:rsid w:val="004C6959"/>
    <w:rsid w:val="004C75F6"/>
    <w:rsid w:val="004C798A"/>
    <w:rsid w:val="004C7FE2"/>
    <w:rsid w:val="004D0FB6"/>
    <w:rsid w:val="004D11B4"/>
    <w:rsid w:val="004D1F83"/>
    <w:rsid w:val="004D23B5"/>
    <w:rsid w:val="004D32FA"/>
    <w:rsid w:val="004D3551"/>
    <w:rsid w:val="004D44F8"/>
    <w:rsid w:val="004D49E9"/>
    <w:rsid w:val="004D4B15"/>
    <w:rsid w:val="004D4CC0"/>
    <w:rsid w:val="004D5213"/>
    <w:rsid w:val="004D5380"/>
    <w:rsid w:val="004D550D"/>
    <w:rsid w:val="004D62F9"/>
    <w:rsid w:val="004D68F7"/>
    <w:rsid w:val="004D6F13"/>
    <w:rsid w:val="004E252A"/>
    <w:rsid w:val="004E2AC5"/>
    <w:rsid w:val="004E2E87"/>
    <w:rsid w:val="004E3444"/>
    <w:rsid w:val="004E3A65"/>
    <w:rsid w:val="004E4FFF"/>
    <w:rsid w:val="004E57F1"/>
    <w:rsid w:val="004E5F0A"/>
    <w:rsid w:val="004E65DD"/>
    <w:rsid w:val="004E6A6B"/>
    <w:rsid w:val="004E6C8E"/>
    <w:rsid w:val="004E7F18"/>
    <w:rsid w:val="004F05E6"/>
    <w:rsid w:val="004F0EC3"/>
    <w:rsid w:val="004F16C0"/>
    <w:rsid w:val="004F17CC"/>
    <w:rsid w:val="004F2261"/>
    <w:rsid w:val="004F24C6"/>
    <w:rsid w:val="004F261A"/>
    <w:rsid w:val="004F2670"/>
    <w:rsid w:val="004F26D0"/>
    <w:rsid w:val="004F290E"/>
    <w:rsid w:val="004F2FA5"/>
    <w:rsid w:val="004F3601"/>
    <w:rsid w:val="004F3653"/>
    <w:rsid w:val="004F3C85"/>
    <w:rsid w:val="004F4020"/>
    <w:rsid w:val="004F4516"/>
    <w:rsid w:val="004F4FA5"/>
    <w:rsid w:val="004F557E"/>
    <w:rsid w:val="004F5E1A"/>
    <w:rsid w:val="004F71E4"/>
    <w:rsid w:val="004F76A4"/>
    <w:rsid w:val="00500BC9"/>
    <w:rsid w:val="00501118"/>
    <w:rsid w:val="005023A3"/>
    <w:rsid w:val="00503C1D"/>
    <w:rsid w:val="0050432D"/>
    <w:rsid w:val="005058DE"/>
    <w:rsid w:val="00505C06"/>
    <w:rsid w:val="00505D7F"/>
    <w:rsid w:val="00506679"/>
    <w:rsid w:val="0050693E"/>
    <w:rsid w:val="00506962"/>
    <w:rsid w:val="00506E06"/>
    <w:rsid w:val="00506E15"/>
    <w:rsid w:val="00507440"/>
    <w:rsid w:val="00507458"/>
    <w:rsid w:val="00507609"/>
    <w:rsid w:val="00507CD1"/>
    <w:rsid w:val="005104BA"/>
    <w:rsid w:val="00510730"/>
    <w:rsid w:val="00510DC8"/>
    <w:rsid w:val="00510F35"/>
    <w:rsid w:val="00511E2E"/>
    <w:rsid w:val="0051254B"/>
    <w:rsid w:val="00512CF7"/>
    <w:rsid w:val="00513698"/>
    <w:rsid w:val="005140C0"/>
    <w:rsid w:val="0051426D"/>
    <w:rsid w:val="00514511"/>
    <w:rsid w:val="005146B8"/>
    <w:rsid w:val="005152ED"/>
    <w:rsid w:val="00515948"/>
    <w:rsid w:val="00515C6E"/>
    <w:rsid w:val="005170B3"/>
    <w:rsid w:val="00517F2E"/>
    <w:rsid w:val="00520885"/>
    <w:rsid w:val="00520AB5"/>
    <w:rsid w:val="0052162E"/>
    <w:rsid w:val="00521B62"/>
    <w:rsid w:val="00521E09"/>
    <w:rsid w:val="00522901"/>
    <w:rsid w:val="00522F47"/>
    <w:rsid w:val="005234CE"/>
    <w:rsid w:val="00524074"/>
    <w:rsid w:val="00524E2D"/>
    <w:rsid w:val="00525796"/>
    <w:rsid w:val="005258E2"/>
    <w:rsid w:val="0052600B"/>
    <w:rsid w:val="00527098"/>
    <w:rsid w:val="0052756E"/>
    <w:rsid w:val="00527D79"/>
    <w:rsid w:val="00530BD4"/>
    <w:rsid w:val="00530C88"/>
    <w:rsid w:val="00530E34"/>
    <w:rsid w:val="00530E6E"/>
    <w:rsid w:val="00531D13"/>
    <w:rsid w:val="0053359A"/>
    <w:rsid w:val="00533EDB"/>
    <w:rsid w:val="005346DD"/>
    <w:rsid w:val="0053473B"/>
    <w:rsid w:val="00534A64"/>
    <w:rsid w:val="00534B3E"/>
    <w:rsid w:val="00535E7A"/>
    <w:rsid w:val="00536452"/>
    <w:rsid w:val="00536CFC"/>
    <w:rsid w:val="00536D14"/>
    <w:rsid w:val="00537189"/>
    <w:rsid w:val="005374F3"/>
    <w:rsid w:val="00537B03"/>
    <w:rsid w:val="005404D8"/>
    <w:rsid w:val="00543659"/>
    <w:rsid w:val="00543C2D"/>
    <w:rsid w:val="00545368"/>
    <w:rsid w:val="00545BFA"/>
    <w:rsid w:val="0054658F"/>
    <w:rsid w:val="00546A72"/>
    <w:rsid w:val="005471C4"/>
    <w:rsid w:val="00547802"/>
    <w:rsid w:val="00547DAD"/>
    <w:rsid w:val="0055100F"/>
    <w:rsid w:val="00551B15"/>
    <w:rsid w:val="005527CE"/>
    <w:rsid w:val="00552929"/>
    <w:rsid w:val="0055295F"/>
    <w:rsid w:val="0055399B"/>
    <w:rsid w:val="00553E8A"/>
    <w:rsid w:val="00554284"/>
    <w:rsid w:val="005547F6"/>
    <w:rsid w:val="00556031"/>
    <w:rsid w:val="00556AE5"/>
    <w:rsid w:val="005576A1"/>
    <w:rsid w:val="00557AFC"/>
    <w:rsid w:val="00557C00"/>
    <w:rsid w:val="00560269"/>
    <w:rsid w:val="005605CB"/>
    <w:rsid w:val="00560BC4"/>
    <w:rsid w:val="005611F1"/>
    <w:rsid w:val="005615FE"/>
    <w:rsid w:val="005619AA"/>
    <w:rsid w:val="00562520"/>
    <w:rsid w:val="005629F3"/>
    <w:rsid w:val="00563107"/>
    <w:rsid w:val="00563764"/>
    <w:rsid w:val="00563A7F"/>
    <w:rsid w:val="00563AB7"/>
    <w:rsid w:val="00563C5A"/>
    <w:rsid w:val="0056403C"/>
    <w:rsid w:val="005640FF"/>
    <w:rsid w:val="005641E2"/>
    <w:rsid w:val="00564772"/>
    <w:rsid w:val="00565770"/>
    <w:rsid w:val="0056584B"/>
    <w:rsid w:val="00565F23"/>
    <w:rsid w:val="00565F62"/>
    <w:rsid w:val="0056628F"/>
    <w:rsid w:val="005668F6"/>
    <w:rsid w:val="00566A36"/>
    <w:rsid w:val="00566A60"/>
    <w:rsid w:val="0056734F"/>
    <w:rsid w:val="00567F47"/>
    <w:rsid w:val="005701F5"/>
    <w:rsid w:val="00570C55"/>
    <w:rsid w:val="00571446"/>
    <w:rsid w:val="00571CA5"/>
    <w:rsid w:val="005720DB"/>
    <w:rsid w:val="00572D51"/>
    <w:rsid w:val="0057319A"/>
    <w:rsid w:val="005736C7"/>
    <w:rsid w:val="00573A37"/>
    <w:rsid w:val="00573B9D"/>
    <w:rsid w:val="00573E70"/>
    <w:rsid w:val="00574397"/>
    <w:rsid w:val="005744FF"/>
    <w:rsid w:val="00574B49"/>
    <w:rsid w:val="00575496"/>
    <w:rsid w:val="00575FFD"/>
    <w:rsid w:val="00576114"/>
    <w:rsid w:val="00577203"/>
    <w:rsid w:val="00577463"/>
    <w:rsid w:val="00577FD5"/>
    <w:rsid w:val="00577FFC"/>
    <w:rsid w:val="0058032E"/>
    <w:rsid w:val="0058042B"/>
    <w:rsid w:val="00580F19"/>
    <w:rsid w:val="0058243F"/>
    <w:rsid w:val="00582486"/>
    <w:rsid w:val="0058259F"/>
    <w:rsid w:val="0058370D"/>
    <w:rsid w:val="005839AA"/>
    <w:rsid w:val="00583D5E"/>
    <w:rsid w:val="00584233"/>
    <w:rsid w:val="00584DD9"/>
    <w:rsid w:val="005855B9"/>
    <w:rsid w:val="005876AF"/>
    <w:rsid w:val="00587F01"/>
    <w:rsid w:val="0059061D"/>
    <w:rsid w:val="00590B98"/>
    <w:rsid w:val="005911B7"/>
    <w:rsid w:val="00591506"/>
    <w:rsid w:val="005919C8"/>
    <w:rsid w:val="00591D02"/>
    <w:rsid w:val="00592B18"/>
    <w:rsid w:val="00592DAC"/>
    <w:rsid w:val="0059386A"/>
    <w:rsid w:val="005940A4"/>
    <w:rsid w:val="005944AC"/>
    <w:rsid w:val="00594AEB"/>
    <w:rsid w:val="00594BD3"/>
    <w:rsid w:val="00595B2B"/>
    <w:rsid w:val="00595EDF"/>
    <w:rsid w:val="005962BE"/>
    <w:rsid w:val="005975F1"/>
    <w:rsid w:val="005A035E"/>
    <w:rsid w:val="005A04AF"/>
    <w:rsid w:val="005A0B97"/>
    <w:rsid w:val="005A1842"/>
    <w:rsid w:val="005A19BE"/>
    <w:rsid w:val="005A2F0B"/>
    <w:rsid w:val="005A3CD4"/>
    <w:rsid w:val="005A3D62"/>
    <w:rsid w:val="005A3E0F"/>
    <w:rsid w:val="005A44FD"/>
    <w:rsid w:val="005A47F4"/>
    <w:rsid w:val="005A4CAE"/>
    <w:rsid w:val="005A522B"/>
    <w:rsid w:val="005A6014"/>
    <w:rsid w:val="005A6635"/>
    <w:rsid w:val="005A6FF5"/>
    <w:rsid w:val="005A7271"/>
    <w:rsid w:val="005A7838"/>
    <w:rsid w:val="005A7CEF"/>
    <w:rsid w:val="005B04D8"/>
    <w:rsid w:val="005B0701"/>
    <w:rsid w:val="005B123B"/>
    <w:rsid w:val="005B194C"/>
    <w:rsid w:val="005B1EEA"/>
    <w:rsid w:val="005B1FEA"/>
    <w:rsid w:val="005B2568"/>
    <w:rsid w:val="005B2A0C"/>
    <w:rsid w:val="005B2D0E"/>
    <w:rsid w:val="005B3020"/>
    <w:rsid w:val="005B3130"/>
    <w:rsid w:val="005B382C"/>
    <w:rsid w:val="005B4304"/>
    <w:rsid w:val="005B6175"/>
    <w:rsid w:val="005B62DD"/>
    <w:rsid w:val="005B6F19"/>
    <w:rsid w:val="005B770C"/>
    <w:rsid w:val="005B777A"/>
    <w:rsid w:val="005B7867"/>
    <w:rsid w:val="005B78E2"/>
    <w:rsid w:val="005B7D0C"/>
    <w:rsid w:val="005B7F71"/>
    <w:rsid w:val="005C0534"/>
    <w:rsid w:val="005C0B61"/>
    <w:rsid w:val="005C0E4B"/>
    <w:rsid w:val="005C11B1"/>
    <w:rsid w:val="005C19F4"/>
    <w:rsid w:val="005C20D2"/>
    <w:rsid w:val="005C2393"/>
    <w:rsid w:val="005C322B"/>
    <w:rsid w:val="005C399B"/>
    <w:rsid w:val="005C42F3"/>
    <w:rsid w:val="005C4755"/>
    <w:rsid w:val="005C49ED"/>
    <w:rsid w:val="005C5AE6"/>
    <w:rsid w:val="005C63DF"/>
    <w:rsid w:val="005C6DFB"/>
    <w:rsid w:val="005C6E18"/>
    <w:rsid w:val="005C7520"/>
    <w:rsid w:val="005C76E5"/>
    <w:rsid w:val="005C7878"/>
    <w:rsid w:val="005D02DF"/>
    <w:rsid w:val="005D02FA"/>
    <w:rsid w:val="005D075F"/>
    <w:rsid w:val="005D0E6D"/>
    <w:rsid w:val="005D1500"/>
    <w:rsid w:val="005D15F2"/>
    <w:rsid w:val="005D1699"/>
    <w:rsid w:val="005D16E6"/>
    <w:rsid w:val="005D1ADF"/>
    <w:rsid w:val="005D2B3A"/>
    <w:rsid w:val="005D33C4"/>
    <w:rsid w:val="005D37BB"/>
    <w:rsid w:val="005D4784"/>
    <w:rsid w:val="005D523A"/>
    <w:rsid w:val="005D5E84"/>
    <w:rsid w:val="005D6466"/>
    <w:rsid w:val="005D6AA6"/>
    <w:rsid w:val="005D72B7"/>
    <w:rsid w:val="005D735B"/>
    <w:rsid w:val="005D7389"/>
    <w:rsid w:val="005D74F8"/>
    <w:rsid w:val="005D7D05"/>
    <w:rsid w:val="005D7D53"/>
    <w:rsid w:val="005E07AC"/>
    <w:rsid w:val="005E0989"/>
    <w:rsid w:val="005E1AEE"/>
    <w:rsid w:val="005E2979"/>
    <w:rsid w:val="005E2A13"/>
    <w:rsid w:val="005E3DAA"/>
    <w:rsid w:val="005E4A91"/>
    <w:rsid w:val="005E5082"/>
    <w:rsid w:val="005E5D1C"/>
    <w:rsid w:val="005E5DF3"/>
    <w:rsid w:val="005E7464"/>
    <w:rsid w:val="005E7AE1"/>
    <w:rsid w:val="005E7EA1"/>
    <w:rsid w:val="005F0BB6"/>
    <w:rsid w:val="005F191C"/>
    <w:rsid w:val="005F2937"/>
    <w:rsid w:val="005F3B8F"/>
    <w:rsid w:val="005F47E7"/>
    <w:rsid w:val="005F4A5A"/>
    <w:rsid w:val="005F52C9"/>
    <w:rsid w:val="005F5662"/>
    <w:rsid w:val="005F6EF7"/>
    <w:rsid w:val="005F78BA"/>
    <w:rsid w:val="006007E4"/>
    <w:rsid w:val="00600C48"/>
    <w:rsid w:val="00601471"/>
    <w:rsid w:val="00602393"/>
    <w:rsid w:val="00602BC0"/>
    <w:rsid w:val="00602C32"/>
    <w:rsid w:val="00602FE7"/>
    <w:rsid w:val="006031E0"/>
    <w:rsid w:val="0060363F"/>
    <w:rsid w:val="00603BCF"/>
    <w:rsid w:val="006044CB"/>
    <w:rsid w:val="006045E0"/>
    <w:rsid w:val="00604CBA"/>
    <w:rsid w:val="00604E80"/>
    <w:rsid w:val="00605475"/>
    <w:rsid w:val="00605D01"/>
    <w:rsid w:val="00607E48"/>
    <w:rsid w:val="00610185"/>
    <w:rsid w:val="006109BA"/>
    <w:rsid w:val="006115C0"/>
    <w:rsid w:val="00611E4C"/>
    <w:rsid w:val="00611F1F"/>
    <w:rsid w:val="006121DF"/>
    <w:rsid w:val="0061234E"/>
    <w:rsid w:val="0061282F"/>
    <w:rsid w:val="00613105"/>
    <w:rsid w:val="006146AE"/>
    <w:rsid w:val="006150E5"/>
    <w:rsid w:val="0061521C"/>
    <w:rsid w:val="006152BE"/>
    <w:rsid w:val="006153E4"/>
    <w:rsid w:val="006154C6"/>
    <w:rsid w:val="00615960"/>
    <w:rsid w:val="00616021"/>
    <w:rsid w:val="00616CBB"/>
    <w:rsid w:val="006173A4"/>
    <w:rsid w:val="00617B1F"/>
    <w:rsid w:val="00617D49"/>
    <w:rsid w:val="00620665"/>
    <w:rsid w:val="00621452"/>
    <w:rsid w:val="006214E5"/>
    <w:rsid w:val="00621931"/>
    <w:rsid w:val="00621E24"/>
    <w:rsid w:val="006227B0"/>
    <w:rsid w:val="006230D6"/>
    <w:rsid w:val="00623144"/>
    <w:rsid w:val="00623AD0"/>
    <w:rsid w:val="00623DE2"/>
    <w:rsid w:val="0062411F"/>
    <w:rsid w:val="00624FB4"/>
    <w:rsid w:val="00625C4E"/>
    <w:rsid w:val="00626073"/>
    <w:rsid w:val="00626D8A"/>
    <w:rsid w:val="00627A56"/>
    <w:rsid w:val="00630349"/>
    <w:rsid w:val="0063157F"/>
    <w:rsid w:val="0063243E"/>
    <w:rsid w:val="0063318C"/>
    <w:rsid w:val="00633B77"/>
    <w:rsid w:val="00633C24"/>
    <w:rsid w:val="00633F53"/>
    <w:rsid w:val="00634AA0"/>
    <w:rsid w:val="00635CC9"/>
    <w:rsid w:val="00636E63"/>
    <w:rsid w:val="00636EAF"/>
    <w:rsid w:val="0063711B"/>
    <w:rsid w:val="006400E1"/>
    <w:rsid w:val="0064015D"/>
    <w:rsid w:val="00641364"/>
    <w:rsid w:val="00641880"/>
    <w:rsid w:val="00641DE5"/>
    <w:rsid w:val="00642915"/>
    <w:rsid w:val="00642BC6"/>
    <w:rsid w:val="00642D01"/>
    <w:rsid w:val="006433F8"/>
    <w:rsid w:val="00643BAD"/>
    <w:rsid w:val="006442F9"/>
    <w:rsid w:val="00644509"/>
    <w:rsid w:val="00644FF0"/>
    <w:rsid w:val="006456F8"/>
    <w:rsid w:val="00645A5B"/>
    <w:rsid w:val="00646B1A"/>
    <w:rsid w:val="00646D74"/>
    <w:rsid w:val="006473FB"/>
    <w:rsid w:val="0064772C"/>
    <w:rsid w:val="00647FA0"/>
    <w:rsid w:val="0065133E"/>
    <w:rsid w:val="00651B5B"/>
    <w:rsid w:val="00652BA4"/>
    <w:rsid w:val="00652FA0"/>
    <w:rsid w:val="0065336E"/>
    <w:rsid w:val="00653503"/>
    <w:rsid w:val="00654739"/>
    <w:rsid w:val="00655011"/>
    <w:rsid w:val="006555C6"/>
    <w:rsid w:val="0065602E"/>
    <w:rsid w:val="0065671F"/>
    <w:rsid w:val="00656C0E"/>
    <w:rsid w:val="00656FCF"/>
    <w:rsid w:val="0065707C"/>
    <w:rsid w:val="006578F2"/>
    <w:rsid w:val="00657F56"/>
    <w:rsid w:val="0066025C"/>
    <w:rsid w:val="0066054E"/>
    <w:rsid w:val="00661354"/>
    <w:rsid w:val="00661862"/>
    <w:rsid w:val="00661DBC"/>
    <w:rsid w:val="00664A1D"/>
    <w:rsid w:val="00665719"/>
    <w:rsid w:val="006662CA"/>
    <w:rsid w:val="00666573"/>
    <w:rsid w:val="00666704"/>
    <w:rsid w:val="006667EE"/>
    <w:rsid w:val="00666D64"/>
    <w:rsid w:val="00666DFD"/>
    <w:rsid w:val="006670EA"/>
    <w:rsid w:val="0066767E"/>
    <w:rsid w:val="00667F11"/>
    <w:rsid w:val="006702C0"/>
    <w:rsid w:val="0067095B"/>
    <w:rsid w:val="00671647"/>
    <w:rsid w:val="00672135"/>
    <w:rsid w:val="006721EE"/>
    <w:rsid w:val="00672423"/>
    <w:rsid w:val="00673785"/>
    <w:rsid w:val="00675042"/>
    <w:rsid w:val="00675A4C"/>
    <w:rsid w:val="006761E8"/>
    <w:rsid w:val="006762EA"/>
    <w:rsid w:val="00676B33"/>
    <w:rsid w:val="00676C93"/>
    <w:rsid w:val="006770FE"/>
    <w:rsid w:val="0067784C"/>
    <w:rsid w:val="00677D24"/>
    <w:rsid w:val="006802D7"/>
    <w:rsid w:val="00680351"/>
    <w:rsid w:val="006803AE"/>
    <w:rsid w:val="00680AF2"/>
    <w:rsid w:val="00682117"/>
    <w:rsid w:val="00683AD6"/>
    <w:rsid w:val="00683CB3"/>
    <w:rsid w:val="00684369"/>
    <w:rsid w:val="006847D9"/>
    <w:rsid w:val="00686ABF"/>
    <w:rsid w:val="00687525"/>
    <w:rsid w:val="006879F5"/>
    <w:rsid w:val="00690C1C"/>
    <w:rsid w:val="0069135A"/>
    <w:rsid w:val="00691562"/>
    <w:rsid w:val="00691C59"/>
    <w:rsid w:val="00692049"/>
    <w:rsid w:val="006921E4"/>
    <w:rsid w:val="0069255C"/>
    <w:rsid w:val="00692B07"/>
    <w:rsid w:val="00692F2B"/>
    <w:rsid w:val="00692F6F"/>
    <w:rsid w:val="00693796"/>
    <w:rsid w:val="00693F12"/>
    <w:rsid w:val="006942AA"/>
    <w:rsid w:val="0069463B"/>
    <w:rsid w:val="00694DB8"/>
    <w:rsid w:val="00695924"/>
    <w:rsid w:val="00695DBF"/>
    <w:rsid w:val="006975B1"/>
    <w:rsid w:val="00697D27"/>
    <w:rsid w:val="00697D71"/>
    <w:rsid w:val="006A1081"/>
    <w:rsid w:val="006A1799"/>
    <w:rsid w:val="006A1CC1"/>
    <w:rsid w:val="006A2BBF"/>
    <w:rsid w:val="006A3F59"/>
    <w:rsid w:val="006A47E8"/>
    <w:rsid w:val="006A77F7"/>
    <w:rsid w:val="006A7AD3"/>
    <w:rsid w:val="006B0A5C"/>
    <w:rsid w:val="006B0FBC"/>
    <w:rsid w:val="006B1331"/>
    <w:rsid w:val="006B1610"/>
    <w:rsid w:val="006B18B8"/>
    <w:rsid w:val="006B19F5"/>
    <w:rsid w:val="006B202B"/>
    <w:rsid w:val="006B23A2"/>
    <w:rsid w:val="006B3159"/>
    <w:rsid w:val="006B37D7"/>
    <w:rsid w:val="006B3E16"/>
    <w:rsid w:val="006B41C3"/>
    <w:rsid w:val="006B445D"/>
    <w:rsid w:val="006B4467"/>
    <w:rsid w:val="006B4CDD"/>
    <w:rsid w:val="006B68F4"/>
    <w:rsid w:val="006B76AF"/>
    <w:rsid w:val="006B7BE1"/>
    <w:rsid w:val="006C02F7"/>
    <w:rsid w:val="006C0475"/>
    <w:rsid w:val="006C071C"/>
    <w:rsid w:val="006C0C81"/>
    <w:rsid w:val="006C1202"/>
    <w:rsid w:val="006C1276"/>
    <w:rsid w:val="006C148C"/>
    <w:rsid w:val="006C1BA1"/>
    <w:rsid w:val="006C1F84"/>
    <w:rsid w:val="006C26A8"/>
    <w:rsid w:val="006C2CA4"/>
    <w:rsid w:val="006C33F6"/>
    <w:rsid w:val="006C3743"/>
    <w:rsid w:val="006C3A94"/>
    <w:rsid w:val="006C4291"/>
    <w:rsid w:val="006C550C"/>
    <w:rsid w:val="006C577E"/>
    <w:rsid w:val="006C6306"/>
    <w:rsid w:val="006C638A"/>
    <w:rsid w:val="006C6481"/>
    <w:rsid w:val="006C65C5"/>
    <w:rsid w:val="006C71DB"/>
    <w:rsid w:val="006C780E"/>
    <w:rsid w:val="006D0905"/>
    <w:rsid w:val="006D14F0"/>
    <w:rsid w:val="006D1544"/>
    <w:rsid w:val="006D219E"/>
    <w:rsid w:val="006D23C1"/>
    <w:rsid w:val="006D23FF"/>
    <w:rsid w:val="006D2751"/>
    <w:rsid w:val="006D42BB"/>
    <w:rsid w:val="006D4409"/>
    <w:rsid w:val="006D47A9"/>
    <w:rsid w:val="006D4C6D"/>
    <w:rsid w:val="006D5F4D"/>
    <w:rsid w:val="006D6264"/>
    <w:rsid w:val="006D7063"/>
    <w:rsid w:val="006D7CD9"/>
    <w:rsid w:val="006D7CED"/>
    <w:rsid w:val="006E0100"/>
    <w:rsid w:val="006E08DA"/>
    <w:rsid w:val="006E092D"/>
    <w:rsid w:val="006E0A69"/>
    <w:rsid w:val="006E0DBA"/>
    <w:rsid w:val="006E131A"/>
    <w:rsid w:val="006E14F1"/>
    <w:rsid w:val="006E1FBE"/>
    <w:rsid w:val="006E2403"/>
    <w:rsid w:val="006E3AB4"/>
    <w:rsid w:val="006E3DD1"/>
    <w:rsid w:val="006E47C8"/>
    <w:rsid w:val="006E47DB"/>
    <w:rsid w:val="006E4C2A"/>
    <w:rsid w:val="006E5308"/>
    <w:rsid w:val="006E5EA3"/>
    <w:rsid w:val="006E60F4"/>
    <w:rsid w:val="006E6878"/>
    <w:rsid w:val="006E6FD2"/>
    <w:rsid w:val="006F1D7D"/>
    <w:rsid w:val="006F1F5D"/>
    <w:rsid w:val="006F1F81"/>
    <w:rsid w:val="006F3AA2"/>
    <w:rsid w:val="006F3B04"/>
    <w:rsid w:val="006F3C6F"/>
    <w:rsid w:val="006F4511"/>
    <w:rsid w:val="006F461E"/>
    <w:rsid w:val="006F5B99"/>
    <w:rsid w:val="006F64A2"/>
    <w:rsid w:val="006F6845"/>
    <w:rsid w:val="006F69CF"/>
    <w:rsid w:val="006F7A78"/>
    <w:rsid w:val="007011E4"/>
    <w:rsid w:val="007012F9"/>
    <w:rsid w:val="00701860"/>
    <w:rsid w:val="00701FE5"/>
    <w:rsid w:val="007020B4"/>
    <w:rsid w:val="0070270C"/>
    <w:rsid w:val="00702E98"/>
    <w:rsid w:val="00702EDC"/>
    <w:rsid w:val="007035BD"/>
    <w:rsid w:val="007035E7"/>
    <w:rsid w:val="00703999"/>
    <w:rsid w:val="007046D0"/>
    <w:rsid w:val="00704CD8"/>
    <w:rsid w:val="007054EF"/>
    <w:rsid w:val="007064DC"/>
    <w:rsid w:val="00706CF3"/>
    <w:rsid w:val="00707A5F"/>
    <w:rsid w:val="00707C1E"/>
    <w:rsid w:val="00707C82"/>
    <w:rsid w:val="00710886"/>
    <w:rsid w:val="00710DC4"/>
    <w:rsid w:val="007116BF"/>
    <w:rsid w:val="00713153"/>
    <w:rsid w:val="00713F70"/>
    <w:rsid w:val="0071491E"/>
    <w:rsid w:val="00715517"/>
    <w:rsid w:val="00716528"/>
    <w:rsid w:val="00716FA4"/>
    <w:rsid w:val="00717679"/>
    <w:rsid w:val="0071774E"/>
    <w:rsid w:val="0072020D"/>
    <w:rsid w:val="0072059C"/>
    <w:rsid w:val="00720642"/>
    <w:rsid w:val="00720D69"/>
    <w:rsid w:val="00720F6B"/>
    <w:rsid w:val="0072175F"/>
    <w:rsid w:val="00721D7F"/>
    <w:rsid w:val="00721E9B"/>
    <w:rsid w:val="00721F9D"/>
    <w:rsid w:val="00722D4C"/>
    <w:rsid w:val="00723184"/>
    <w:rsid w:val="0072339E"/>
    <w:rsid w:val="00723E7E"/>
    <w:rsid w:val="007240FE"/>
    <w:rsid w:val="00724CCF"/>
    <w:rsid w:val="00725777"/>
    <w:rsid w:val="0072585A"/>
    <w:rsid w:val="00725AA2"/>
    <w:rsid w:val="00726261"/>
    <w:rsid w:val="00726AF0"/>
    <w:rsid w:val="00726AFC"/>
    <w:rsid w:val="00726B75"/>
    <w:rsid w:val="00727367"/>
    <w:rsid w:val="007277A3"/>
    <w:rsid w:val="007278B4"/>
    <w:rsid w:val="00727F08"/>
    <w:rsid w:val="00731CF2"/>
    <w:rsid w:val="00731E7D"/>
    <w:rsid w:val="00732809"/>
    <w:rsid w:val="00732900"/>
    <w:rsid w:val="00732C81"/>
    <w:rsid w:val="00732EF3"/>
    <w:rsid w:val="00732F97"/>
    <w:rsid w:val="0073361A"/>
    <w:rsid w:val="00733D63"/>
    <w:rsid w:val="007340B1"/>
    <w:rsid w:val="007357D8"/>
    <w:rsid w:val="007358C4"/>
    <w:rsid w:val="00735FD8"/>
    <w:rsid w:val="0073728E"/>
    <w:rsid w:val="0073750F"/>
    <w:rsid w:val="00737561"/>
    <w:rsid w:val="00737981"/>
    <w:rsid w:val="007403D7"/>
    <w:rsid w:val="0074141D"/>
    <w:rsid w:val="007415E6"/>
    <w:rsid w:val="00742036"/>
    <w:rsid w:val="007430CF"/>
    <w:rsid w:val="007436C2"/>
    <w:rsid w:val="0074415D"/>
    <w:rsid w:val="00744D5F"/>
    <w:rsid w:val="00745282"/>
    <w:rsid w:val="00745392"/>
    <w:rsid w:val="00745CAA"/>
    <w:rsid w:val="00745D40"/>
    <w:rsid w:val="0074637E"/>
    <w:rsid w:val="00747561"/>
    <w:rsid w:val="0074773F"/>
    <w:rsid w:val="00747831"/>
    <w:rsid w:val="00747CE2"/>
    <w:rsid w:val="0075014E"/>
    <w:rsid w:val="00750C12"/>
    <w:rsid w:val="00750E72"/>
    <w:rsid w:val="00751EA9"/>
    <w:rsid w:val="00751FC9"/>
    <w:rsid w:val="0075270B"/>
    <w:rsid w:val="00752C3D"/>
    <w:rsid w:val="00752C85"/>
    <w:rsid w:val="0075372C"/>
    <w:rsid w:val="00753AE8"/>
    <w:rsid w:val="00755019"/>
    <w:rsid w:val="00755EAA"/>
    <w:rsid w:val="007569EA"/>
    <w:rsid w:val="00756B81"/>
    <w:rsid w:val="0076001F"/>
    <w:rsid w:val="00760CE6"/>
    <w:rsid w:val="007611B0"/>
    <w:rsid w:val="007611E5"/>
    <w:rsid w:val="00761A29"/>
    <w:rsid w:val="007620F8"/>
    <w:rsid w:val="007628DF"/>
    <w:rsid w:val="00762D6A"/>
    <w:rsid w:val="0076388E"/>
    <w:rsid w:val="00763A2C"/>
    <w:rsid w:val="00764457"/>
    <w:rsid w:val="00764A87"/>
    <w:rsid w:val="00765477"/>
    <w:rsid w:val="00766DEF"/>
    <w:rsid w:val="00766FBB"/>
    <w:rsid w:val="007672AF"/>
    <w:rsid w:val="0076757C"/>
    <w:rsid w:val="00770012"/>
    <w:rsid w:val="00771F19"/>
    <w:rsid w:val="00772485"/>
    <w:rsid w:val="007725C6"/>
    <w:rsid w:val="007728EE"/>
    <w:rsid w:val="00772B58"/>
    <w:rsid w:val="00773A2E"/>
    <w:rsid w:val="00774287"/>
    <w:rsid w:val="007749CB"/>
    <w:rsid w:val="00774C4E"/>
    <w:rsid w:val="00775185"/>
    <w:rsid w:val="00775789"/>
    <w:rsid w:val="007757C5"/>
    <w:rsid w:val="00775DAD"/>
    <w:rsid w:val="00775DB8"/>
    <w:rsid w:val="00775DC8"/>
    <w:rsid w:val="007760B5"/>
    <w:rsid w:val="00776246"/>
    <w:rsid w:val="0077654A"/>
    <w:rsid w:val="007775F7"/>
    <w:rsid w:val="00780B6C"/>
    <w:rsid w:val="007810C0"/>
    <w:rsid w:val="00781314"/>
    <w:rsid w:val="00781E57"/>
    <w:rsid w:val="007829A1"/>
    <w:rsid w:val="00782B98"/>
    <w:rsid w:val="00783485"/>
    <w:rsid w:val="00784440"/>
    <w:rsid w:val="00784E9E"/>
    <w:rsid w:val="007854B8"/>
    <w:rsid w:val="00785600"/>
    <w:rsid w:val="0078677C"/>
    <w:rsid w:val="00787062"/>
    <w:rsid w:val="0078748D"/>
    <w:rsid w:val="00787B3F"/>
    <w:rsid w:val="007901E3"/>
    <w:rsid w:val="007913B6"/>
    <w:rsid w:val="00791895"/>
    <w:rsid w:val="007921D5"/>
    <w:rsid w:val="007933AC"/>
    <w:rsid w:val="00793659"/>
    <w:rsid w:val="00793781"/>
    <w:rsid w:val="007941B3"/>
    <w:rsid w:val="0079482D"/>
    <w:rsid w:val="007948FF"/>
    <w:rsid w:val="00795175"/>
    <w:rsid w:val="0079525F"/>
    <w:rsid w:val="00795AA5"/>
    <w:rsid w:val="00795E3E"/>
    <w:rsid w:val="007960C1"/>
    <w:rsid w:val="007964C9"/>
    <w:rsid w:val="00796EAA"/>
    <w:rsid w:val="007973DA"/>
    <w:rsid w:val="0079757F"/>
    <w:rsid w:val="00797605"/>
    <w:rsid w:val="007A0712"/>
    <w:rsid w:val="007A14BA"/>
    <w:rsid w:val="007A2119"/>
    <w:rsid w:val="007A32A9"/>
    <w:rsid w:val="007A35FE"/>
    <w:rsid w:val="007A36EF"/>
    <w:rsid w:val="007A37A2"/>
    <w:rsid w:val="007A3DD2"/>
    <w:rsid w:val="007A406B"/>
    <w:rsid w:val="007A4627"/>
    <w:rsid w:val="007A4BD8"/>
    <w:rsid w:val="007A5B63"/>
    <w:rsid w:val="007A610B"/>
    <w:rsid w:val="007A68D5"/>
    <w:rsid w:val="007A6921"/>
    <w:rsid w:val="007A6943"/>
    <w:rsid w:val="007A6AF5"/>
    <w:rsid w:val="007A7212"/>
    <w:rsid w:val="007A7333"/>
    <w:rsid w:val="007A7602"/>
    <w:rsid w:val="007A7918"/>
    <w:rsid w:val="007B010A"/>
    <w:rsid w:val="007B0958"/>
    <w:rsid w:val="007B0D22"/>
    <w:rsid w:val="007B1171"/>
    <w:rsid w:val="007B128F"/>
    <w:rsid w:val="007B1735"/>
    <w:rsid w:val="007B3414"/>
    <w:rsid w:val="007B34AB"/>
    <w:rsid w:val="007B3A31"/>
    <w:rsid w:val="007B5B75"/>
    <w:rsid w:val="007B6033"/>
    <w:rsid w:val="007B6F8D"/>
    <w:rsid w:val="007B7B0C"/>
    <w:rsid w:val="007C01D9"/>
    <w:rsid w:val="007C1A1B"/>
    <w:rsid w:val="007C206B"/>
    <w:rsid w:val="007C2835"/>
    <w:rsid w:val="007C3144"/>
    <w:rsid w:val="007C320B"/>
    <w:rsid w:val="007C3538"/>
    <w:rsid w:val="007C57FF"/>
    <w:rsid w:val="007C5AEF"/>
    <w:rsid w:val="007C5B4C"/>
    <w:rsid w:val="007C5C9C"/>
    <w:rsid w:val="007C6D69"/>
    <w:rsid w:val="007C6E62"/>
    <w:rsid w:val="007C6EA2"/>
    <w:rsid w:val="007C7347"/>
    <w:rsid w:val="007C75BC"/>
    <w:rsid w:val="007C7E20"/>
    <w:rsid w:val="007D03E3"/>
    <w:rsid w:val="007D03F6"/>
    <w:rsid w:val="007D1877"/>
    <w:rsid w:val="007D1B9F"/>
    <w:rsid w:val="007D1C21"/>
    <w:rsid w:val="007D224F"/>
    <w:rsid w:val="007D4098"/>
    <w:rsid w:val="007D4876"/>
    <w:rsid w:val="007D4992"/>
    <w:rsid w:val="007D4FC9"/>
    <w:rsid w:val="007D50E0"/>
    <w:rsid w:val="007D63A4"/>
    <w:rsid w:val="007D6EBC"/>
    <w:rsid w:val="007D6EC6"/>
    <w:rsid w:val="007D6F40"/>
    <w:rsid w:val="007D7AB3"/>
    <w:rsid w:val="007E0514"/>
    <w:rsid w:val="007E0E83"/>
    <w:rsid w:val="007E0ED4"/>
    <w:rsid w:val="007E1932"/>
    <w:rsid w:val="007E19D0"/>
    <w:rsid w:val="007E2068"/>
    <w:rsid w:val="007E2071"/>
    <w:rsid w:val="007E20D5"/>
    <w:rsid w:val="007E2220"/>
    <w:rsid w:val="007E25C9"/>
    <w:rsid w:val="007E26CD"/>
    <w:rsid w:val="007E2D1F"/>
    <w:rsid w:val="007E37AC"/>
    <w:rsid w:val="007E3C50"/>
    <w:rsid w:val="007E3C90"/>
    <w:rsid w:val="007E3FB5"/>
    <w:rsid w:val="007E49B9"/>
    <w:rsid w:val="007E4F57"/>
    <w:rsid w:val="007E5312"/>
    <w:rsid w:val="007E558C"/>
    <w:rsid w:val="007E6F2C"/>
    <w:rsid w:val="007E7990"/>
    <w:rsid w:val="007E79A5"/>
    <w:rsid w:val="007F1672"/>
    <w:rsid w:val="007F16D2"/>
    <w:rsid w:val="007F1B35"/>
    <w:rsid w:val="007F1B67"/>
    <w:rsid w:val="007F1DFC"/>
    <w:rsid w:val="007F2182"/>
    <w:rsid w:val="007F24AB"/>
    <w:rsid w:val="007F251C"/>
    <w:rsid w:val="007F2995"/>
    <w:rsid w:val="007F2B59"/>
    <w:rsid w:val="007F2F6E"/>
    <w:rsid w:val="007F36ED"/>
    <w:rsid w:val="007F4711"/>
    <w:rsid w:val="007F4875"/>
    <w:rsid w:val="007F4CE8"/>
    <w:rsid w:val="007F4E93"/>
    <w:rsid w:val="007F69FF"/>
    <w:rsid w:val="007F7748"/>
    <w:rsid w:val="00801061"/>
    <w:rsid w:val="00801428"/>
    <w:rsid w:val="008017CD"/>
    <w:rsid w:val="008021B7"/>
    <w:rsid w:val="00803141"/>
    <w:rsid w:val="008034DE"/>
    <w:rsid w:val="00803A21"/>
    <w:rsid w:val="00803E10"/>
    <w:rsid w:val="00804BD2"/>
    <w:rsid w:val="00805521"/>
    <w:rsid w:val="0080579E"/>
    <w:rsid w:val="00805884"/>
    <w:rsid w:val="00805B95"/>
    <w:rsid w:val="00805E7A"/>
    <w:rsid w:val="00806236"/>
    <w:rsid w:val="00806262"/>
    <w:rsid w:val="0080673B"/>
    <w:rsid w:val="00807849"/>
    <w:rsid w:val="00807E53"/>
    <w:rsid w:val="00807F39"/>
    <w:rsid w:val="00810B21"/>
    <w:rsid w:val="00810B6A"/>
    <w:rsid w:val="00810C27"/>
    <w:rsid w:val="00810C49"/>
    <w:rsid w:val="00811331"/>
    <w:rsid w:val="00811770"/>
    <w:rsid w:val="00811B69"/>
    <w:rsid w:val="00812568"/>
    <w:rsid w:val="00813B52"/>
    <w:rsid w:val="00813CC1"/>
    <w:rsid w:val="008163B6"/>
    <w:rsid w:val="0081703F"/>
    <w:rsid w:val="00817DBC"/>
    <w:rsid w:val="00822657"/>
    <w:rsid w:val="00822AB4"/>
    <w:rsid w:val="00822F41"/>
    <w:rsid w:val="0082354A"/>
    <w:rsid w:val="00823851"/>
    <w:rsid w:val="00824155"/>
    <w:rsid w:val="008247A2"/>
    <w:rsid w:val="00824FCD"/>
    <w:rsid w:val="008250CE"/>
    <w:rsid w:val="00825240"/>
    <w:rsid w:val="0082538E"/>
    <w:rsid w:val="008255D3"/>
    <w:rsid w:val="0082568E"/>
    <w:rsid w:val="00825968"/>
    <w:rsid w:val="00827E06"/>
    <w:rsid w:val="0083005E"/>
    <w:rsid w:val="008302F7"/>
    <w:rsid w:val="00830569"/>
    <w:rsid w:val="00831FD5"/>
    <w:rsid w:val="00832377"/>
    <w:rsid w:val="00832412"/>
    <w:rsid w:val="0083261F"/>
    <w:rsid w:val="00833C88"/>
    <w:rsid w:val="008341B4"/>
    <w:rsid w:val="00834228"/>
    <w:rsid w:val="00834FAD"/>
    <w:rsid w:val="00835114"/>
    <w:rsid w:val="0083515F"/>
    <w:rsid w:val="00836B89"/>
    <w:rsid w:val="00836C98"/>
    <w:rsid w:val="00836F0F"/>
    <w:rsid w:val="00837696"/>
    <w:rsid w:val="008402E1"/>
    <w:rsid w:val="008405AD"/>
    <w:rsid w:val="00841BA6"/>
    <w:rsid w:val="008420A1"/>
    <w:rsid w:val="00842F6E"/>
    <w:rsid w:val="00843AAF"/>
    <w:rsid w:val="00843D70"/>
    <w:rsid w:val="00844113"/>
    <w:rsid w:val="0084543D"/>
    <w:rsid w:val="008454DB"/>
    <w:rsid w:val="008455A8"/>
    <w:rsid w:val="008463B0"/>
    <w:rsid w:val="008463B4"/>
    <w:rsid w:val="00846570"/>
    <w:rsid w:val="00846618"/>
    <w:rsid w:val="00846D0D"/>
    <w:rsid w:val="00846F2E"/>
    <w:rsid w:val="008476A8"/>
    <w:rsid w:val="00850420"/>
    <w:rsid w:val="0085089F"/>
    <w:rsid w:val="008511EC"/>
    <w:rsid w:val="00851762"/>
    <w:rsid w:val="00851F64"/>
    <w:rsid w:val="00852214"/>
    <w:rsid w:val="00852448"/>
    <w:rsid w:val="00853092"/>
    <w:rsid w:val="008533F5"/>
    <w:rsid w:val="0085351E"/>
    <w:rsid w:val="00853D2D"/>
    <w:rsid w:val="00853E69"/>
    <w:rsid w:val="00854195"/>
    <w:rsid w:val="008544E2"/>
    <w:rsid w:val="0085487B"/>
    <w:rsid w:val="00854C2C"/>
    <w:rsid w:val="00854E9B"/>
    <w:rsid w:val="00855B68"/>
    <w:rsid w:val="0085642C"/>
    <w:rsid w:val="00856511"/>
    <w:rsid w:val="00856738"/>
    <w:rsid w:val="008574FD"/>
    <w:rsid w:val="008609A0"/>
    <w:rsid w:val="008616FF"/>
    <w:rsid w:val="00861ACE"/>
    <w:rsid w:val="00861C1C"/>
    <w:rsid w:val="00862424"/>
    <w:rsid w:val="00862719"/>
    <w:rsid w:val="0086383F"/>
    <w:rsid w:val="00863F46"/>
    <w:rsid w:val="0086453E"/>
    <w:rsid w:val="00864BDA"/>
    <w:rsid w:val="00865055"/>
    <w:rsid w:val="00865412"/>
    <w:rsid w:val="00865442"/>
    <w:rsid w:val="008655A5"/>
    <w:rsid w:val="008656F8"/>
    <w:rsid w:val="0086600E"/>
    <w:rsid w:val="0086655B"/>
    <w:rsid w:val="00866805"/>
    <w:rsid w:val="00867244"/>
    <w:rsid w:val="00870654"/>
    <w:rsid w:val="00870990"/>
    <w:rsid w:val="00870A72"/>
    <w:rsid w:val="00870B91"/>
    <w:rsid w:val="00870EA7"/>
    <w:rsid w:val="00871542"/>
    <w:rsid w:val="00871BA8"/>
    <w:rsid w:val="0087210D"/>
    <w:rsid w:val="00873841"/>
    <w:rsid w:val="008738D7"/>
    <w:rsid w:val="00874F7B"/>
    <w:rsid w:val="008750C3"/>
    <w:rsid w:val="0087518F"/>
    <w:rsid w:val="00875AB3"/>
    <w:rsid w:val="00875C8E"/>
    <w:rsid w:val="00875CC8"/>
    <w:rsid w:val="008760CF"/>
    <w:rsid w:val="0087641A"/>
    <w:rsid w:val="0087717D"/>
    <w:rsid w:val="00877E83"/>
    <w:rsid w:val="00880154"/>
    <w:rsid w:val="008801FB"/>
    <w:rsid w:val="00880506"/>
    <w:rsid w:val="008808D0"/>
    <w:rsid w:val="00880CB8"/>
    <w:rsid w:val="008812D4"/>
    <w:rsid w:val="0088161F"/>
    <w:rsid w:val="00882636"/>
    <w:rsid w:val="00882756"/>
    <w:rsid w:val="0088296A"/>
    <w:rsid w:val="00883348"/>
    <w:rsid w:val="008834DA"/>
    <w:rsid w:val="008840D2"/>
    <w:rsid w:val="008841B6"/>
    <w:rsid w:val="00884256"/>
    <w:rsid w:val="00884C3C"/>
    <w:rsid w:val="00884EFC"/>
    <w:rsid w:val="00887779"/>
    <w:rsid w:val="00887A2F"/>
    <w:rsid w:val="00890099"/>
    <w:rsid w:val="008910B5"/>
    <w:rsid w:val="0089170F"/>
    <w:rsid w:val="0089233C"/>
    <w:rsid w:val="00892515"/>
    <w:rsid w:val="00892F71"/>
    <w:rsid w:val="00893017"/>
    <w:rsid w:val="00893029"/>
    <w:rsid w:val="00893B20"/>
    <w:rsid w:val="00893CFF"/>
    <w:rsid w:val="00893EFA"/>
    <w:rsid w:val="008947DD"/>
    <w:rsid w:val="00894804"/>
    <w:rsid w:val="0089545F"/>
    <w:rsid w:val="008954C6"/>
    <w:rsid w:val="0089563C"/>
    <w:rsid w:val="00896525"/>
    <w:rsid w:val="008967BB"/>
    <w:rsid w:val="008967BC"/>
    <w:rsid w:val="00896A8A"/>
    <w:rsid w:val="00897BF3"/>
    <w:rsid w:val="00897EBA"/>
    <w:rsid w:val="008A2947"/>
    <w:rsid w:val="008A405B"/>
    <w:rsid w:val="008A42A3"/>
    <w:rsid w:val="008A4484"/>
    <w:rsid w:val="008A49F2"/>
    <w:rsid w:val="008A4CCC"/>
    <w:rsid w:val="008A4D93"/>
    <w:rsid w:val="008A56BE"/>
    <w:rsid w:val="008A5913"/>
    <w:rsid w:val="008A68AB"/>
    <w:rsid w:val="008A69D5"/>
    <w:rsid w:val="008A75EC"/>
    <w:rsid w:val="008B0F44"/>
    <w:rsid w:val="008B118A"/>
    <w:rsid w:val="008B1210"/>
    <w:rsid w:val="008B179B"/>
    <w:rsid w:val="008B25DF"/>
    <w:rsid w:val="008B28CC"/>
    <w:rsid w:val="008B2FA0"/>
    <w:rsid w:val="008B33AE"/>
    <w:rsid w:val="008B376A"/>
    <w:rsid w:val="008B3AF5"/>
    <w:rsid w:val="008B5747"/>
    <w:rsid w:val="008B5E2C"/>
    <w:rsid w:val="008B6E3A"/>
    <w:rsid w:val="008B7101"/>
    <w:rsid w:val="008B71E3"/>
    <w:rsid w:val="008B7E24"/>
    <w:rsid w:val="008C14C1"/>
    <w:rsid w:val="008C2F36"/>
    <w:rsid w:val="008C3302"/>
    <w:rsid w:val="008C3500"/>
    <w:rsid w:val="008C3744"/>
    <w:rsid w:val="008C3C52"/>
    <w:rsid w:val="008C3D49"/>
    <w:rsid w:val="008C3F33"/>
    <w:rsid w:val="008C4306"/>
    <w:rsid w:val="008C44D5"/>
    <w:rsid w:val="008C49B5"/>
    <w:rsid w:val="008C5293"/>
    <w:rsid w:val="008C5345"/>
    <w:rsid w:val="008C633A"/>
    <w:rsid w:val="008C6479"/>
    <w:rsid w:val="008C6575"/>
    <w:rsid w:val="008C66F3"/>
    <w:rsid w:val="008C67FE"/>
    <w:rsid w:val="008C6ACC"/>
    <w:rsid w:val="008C70DF"/>
    <w:rsid w:val="008C71FD"/>
    <w:rsid w:val="008C753D"/>
    <w:rsid w:val="008D04DC"/>
    <w:rsid w:val="008D0DB1"/>
    <w:rsid w:val="008D1515"/>
    <w:rsid w:val="008D2940"/>
    <w:rsid w:val="008D3160"/>
    <w:rsid w:val="008D377A"/>
    <w:rsid w:val="008D4A8D"/>
    <w:rsid w:val="008D6234"/>
    <w:rsid w:val="008D6395"/>
    <w:rsid w:val="008D7671"/>
    <w:rsid w:val="008D78A3"/>
    <w:rsid w:val="008D79D3"/>
    <w:rsid w:val="008E05F1"/>
    <w:rsid w:val="008E0C7A"/>
    <w:rsid w:val="008E0F9F"/>
    <w:rsid w:val="008E1A5D"/>
    <w:rsid w:val="008E1E58"/>
    <w:rsid w:val="008E1F9A"/>
    <w:rsid w:val="008E227B"/>
    <w:rsid w:val="008E250E"/>
    <w:rsid w:val="008E2591"/>
    <w:rsid w:val="008E2AD4"/>
    <w:rsid w:val="008E344D"/>
    <w:rsid w:val="008E3C50"/>
    <w:rsid w:val="008E4F0A"/>
    <w:rsid w:val="008E60DB"/>
    <w:rsid w:val="008E63DC"/>
    <w:rsid w:val="008E6A67"/>
    <w:rsid w:val="008E7626"/>
    <w:rsid w:val="008E79FA"/>
    <w:rsid w:val="008E7CCF"/>
    <w:rsid w:val="008E7F44"/>
    <w:rsid w:val="008F0135"/>
    <w:rsid w:val="008F11F8"/>
    <w:rsid w:val="008F1DE0"/>
    <w:rsid w:val="008F263C"/>
    <w:rsid w:val="008F3779"/>
    <w:rsid w:val="008F4625"/>
    <w:rsid w:val="008F4BF4"/>
    <w:rsid w:val="008F4C03"/>
    <w:rsid w:val="008F4C5D"/>
    <w:rsid w:val="008F51F1"/>
    <w:rsid w:val="008F5FB5"/>
    <w:rsid w:val="008F64B1"/>
    <w:rsid w:val="008F655A"/>
    <w:rsid w:val="00900455"/>
    <w:rsid w:val="0090057E"/>
    <w:rsid w:val="00900788"/>
    <w:rsid w:val="0090115E"/>
    <w:rsid w:val="009012F5"/>
    <w:rsid w:val="009021AD"/>
    <w:rsid w:val="00902A4B"/>
    <w:rsid w:val="0090340E"/>
    <w:rsid w:val="00903792"/>
    <w:rsid w:val="00903886"/>
    <w:rsid w:val="009039CE"/>
    <w:rsid w:val="0090400F"/>
    <w:rsid w:val="009043B7"/>
    <w:rsid w:val="0090508D"/>
    <w:rsid w:val="009050D3"/>
    <w:rsid w:val="00905805"/>
    <w:rsid w:val="0090589A"/>
    <w:rsid w:val="00905DB8"/>
    <w:rsid w:val="00906690"/>
    <w:rsid w:val="00906DFC"/>
    <w:rsid w:val="00906FC7"/>
    <w:rsid w:val="0090794B"/>
    <w:rsid w:val="00907A41"/>
    <w:rsid w:val="00907B8E"/>
    <w:rsid w:val="00910DA2"/>
    <w:rsid w:val="00911C13"/>
    <w:rsid w:val="00912141"/>
    <w:rsid w:val="00912341"/>
    <w:rsid w:val="009148BE"/>
    <w:rsid w:val="009163E3"/>
    <w:rsid w:val="00916704"/>
    <w:rsid w:val="00916B49"/>
    <w:rsid w:val="00917215"/>
    <w:rsid w:val="009179CE"/>
    <w:rsid w:val="00917FE8"/>
    <w:rsid w:val="00920319"/>
    <w:rsid w:val="00920835"/>
    <w:rsid w:val="00921254"/>
    <w:rsid w:val="009214E0"/>
    <w:rsid w:val="00921C67"/>
    <w:rsid w:val="009228B3"/>
    <w:rsid w:val="00922AE6"/>
    <w:rsid w:val="00923033"/>
    <w:rsid w:val="009239BD"/>
    <w:rsid w:val="009240C3"/>
    <w:rsid w:val="0092432D"/>
    <w:rsid w:val="009243C1"/>
    <w:rsid w:val="00924883"/>
    <w:rsid w:val="009251FE"/>
    <w:rsid w:val="00925733"/>
    <w:rsid w:val="00925C9F"/>
    <w:rsid w:val="00926B21"/>
    <w:rsid w:val="00926DA5"/>
    <w:rsid w:val="00926F2E"/>
    <w:rsid w:val="00927218"/>
    <w:rsid w:val="00927BD4"/>
    <w:rsid w:val="0093013A"/>
    <w:rsid w:val="00931359"/>
    <w:rsid w:val="00931543"/>
    <w:rsid w:val="00932235"/>
    <w:rsid w:val="00932B76"/>
    <w:rsid w:val="00932D20"/>
    <w:rsid w:val="00933459"/>
    <w:rsid w:val="00933C23"/>
    <w:rsid w:val="00934D14"/>
    <w:rsid w:val="009354F7"/>
    <w:rsid w:val="00935647"/>
    <w:rsid w:val="0093714A"/>
    <w:rsid w:val="0093727B"/>
    <w:rsid w:val="00937B77"/>
    <w:rsid w:val="00941986"/>
    <w:rsid w:val="00942A74"/>
    <w:rsid w:val="00942B6C"/>
    <w:rsid w:val="00943045"/>
    <w:rsid w:val="00943C70"/>
    <w:rsid w:val="0094494A"/>
    <w:rsid w:val="00945210"/>
    <w:rsid w:val="0094577C"/>
    <w:rsid w:val="00945A4E"/>
    <w:rsid w:val="00945AE9"/>
    <w:rsid w:val="00945B21"/>
    <w:rsid w:val="00945E86"/>
    <w:rsid w:val="00945F30"/>
    <w:rsid w:val="009478E9"/>
    <w:rsid w:val="0095153D"/>
    <w:rsid w:val="00951950"/>
    <w:rsid w:val="00951D9E"/>
    <w:rsid w:val="00954436"/>
    <w:rsid w:val="00954ABE"/>
    <w:rsid w:val="00954DE8"/>
    <w:rsid w:val="00955AA5"/>
    <w:rsid w:val="00955D8B"/>
    <w:rsid w:val="00956B95"/>
    <w:rsid w:val="009571CF"/>
    <w:rsid w:val="009573DB"/>
    <w:rsid w:val="009577C9"/>
    <w:rsid w:val="009602F5"/>
    <w:rsid w:val="009603E2"/>
    <w:rsid w:val="0096047D"/>
    <w:rsid w:val="0096084F"/>
    <w:rsid w:val="00961559"/>
    <w:rsid w:val="0096166B"/>
    <w:rsid w:val="0096199E"/>
    <w:rsid w:val="00961A79"/>
    <w:rsid w:val="00961AB0"/>
    <w:rsid w:val="00961D57"/>
    <w:rsid w:val="00962AA0"/>
    <w:rsid w:val="00963676"/>
    <w:rsid w:val="00963757"/>
    <w:rsid w:val="0096399F"/>
    <w:rsid w:val="009642DD"/>
    <w:rsid w:val="00964A9C"/>
    <w:rsid w:val="00964C10"/>
    <w:rsid w:val="00965D7F"/>
    <w:rsid w:val="0096650F"/>
    <w:rsid w:val="00966CF8"/>
    <w:rsid w:val="00970362"/>
    <w:rsid w:val="009704DD"/>
    <w:rsid w:val="0097151A"/>
    <w:rsid w:val="009716CA"/>
    <w:rsid w:val="0097185E"/>
    <w:rsid w:val="00972691"/>
    <w:rsid w:val="009726D8"/>
    <w:rsid w:val="009730EE"/>
    <w:rsid w:val="00973107"/>
    <w:rsid w:val="00973EB1"/>
    <w:rsid w:val="009741AC"/>
    <w:rsid w:val="00974727"/>
    <w:rsid w:val="0097563A"/>
    <w:rsid w:val="00976D12"/>
    <w:rsid w:val="00977224"/>
    <w:rsid w:val="009777C8"/>
    <w:rsid w:val="009779C0"/>
    <w:rsid w:val="0098021E"/>
    <w:rsid w:val="0098245E"/>
    <w:rsid w:val="00982684"/>
    <w:rsid w:val="00982A75"/>
    <w:rsid w:val="0098349F"/>
    <w:rsid w:val="0098398D"/>
    <w:rsid w:val="00983C3F"/>
    <w:rsid w:val="00983D0A"/>
    <w:rsid w:val="009844D9"/>
    <w:rsid w:val="00984D5B"/>
    <w:rsid w:val="009850CC"/>
    <w:rsid w:val="0098599E"/>
    <w:rsid w:val="0098678F"/>
    <w:rsid w:val="009867E2"/>
    <w:rsid w:val="00986D98"/>
    <w:rsid w:val="00987B1B"/>
    <w:rsid w:val="0099038E"/>
    <w:rsid w:val="00990A73"/>
    <w:rsid w:val="00990AFA"/>
    <w:rsid w:val="00991509"/>
    <w:rsid w:val="00991938"/>
    <w:rsid w:val="0099198F"/>
    <w:rsid w:val="00991B8A"/>
    <w:rsid w:val="00992285"/>
    <w:rsid w:val="00993342"/>
    <w:rsid w:val="009937C0"/>
    <w:rsid w:val="00993F54"/>
    <w:rsid w:val="009941C1"/>
    <w:rsid w:val="0099429A"/>
    <w:rsid w:val="00995066"/>
    <w:rsid w:val="00995ED2"/>
    <w:rsid w:val="00996999"/>
    <w:rsid w:val="009A101D"/>
    <w:rsid w:val="009A3673"/>
    <w:rsid w:val="009A3F7A"/>
    <w:rsid w:val="009A501A"/>
    <w:rsid w:val="009A508E"/>
    <w:rsid w:val="009A5993"/>
    <w:rsid w:val="009A7FC6"/>
    <w:rsid w:val="009B00AF"/>
    <w:rsid w:val="009B1AE7"/>
    <w:rsid w:val="009B234F"/>
    <w:rsid w:val="009B23C3"/>
    <w:rsid w:val="009B258D"/>
    <w:rsid w:val="009B2C98"/>
    <w:rsid w:val="009B2DAB"/>
    <w:rsid w:val="009B3111"/>
    <w:rsid w:val="009B31B6"/>
    <w:rsid w:val="009B3227"/>
    <w:rsid w:val="009B3669"/>
    <w:rsid w:val="009B3850"/>
    <w:rsid w:val="009B39B0"/>
    <w:rsid w:val="009B3FBA"/>
    <w:rsid w:val="009B42EB"/>
    <w:rsid w:val="009B4E6E"/>
    <w:rsid w:val="009B532C"/>
    <w:rsid w:val="009B7F41"/>
    <w:rsid w:val="009C1BBC"/>
    <w:rsid w:val="009C1DFD"/>
    <w:rsid w:val="009C281F"/>
    <w:rsid w:val="009C4128"/>
    <w:rsid w:val="009C4634"/>
    <w:rsid w:val="009C4A6E"/>
    <w:rsid w:val="009C4C5E"/>
    <w:rsid w:val="009C5753"/>
    <w:rsid w:val="009C6BD3"/>
    <w:rsid w:val="009C7111"/>
    <w:rsid w:val="009C7CB5"/>
    <w:rsid w:val="009D028D"/>
    <w:rsid w:val="009D0977"/>
    <w:rsid w:val="009D19C2"/>
    <w:rsid w:val="009D1F23"/>
    <w:rsid w:val="009D258F"/>
    <w:rsid w:val="009D36DB"/>
    <w:rsid w:val="009D4948"/>
    <w:rsid w:val="009D4D26"/>
    <w:rsid w:val="009D52DE"/>
    <w:rsid w:val="009D5F1A"/>
    <w:rsid w:val="009D62EF"/>
    <w:rsid w:val="009D7265"/>
    <w:rsid w:val="009D77E7"/>
    <w:rsid w:val="009E0F48"/>
    <w:rsid w:val="009E1686"/>
    <w:rsid w:val="009E2146"/>
    <w:rsid w:val="009E29B9"/>
    <w:rsid w:val="009E2D00"/>
    <w:rsid w:val="009E3C98"/>
    <w:rsid w:val="009E425B"/>
    <w:rsid w:val="009E4705"/>
    <w:rsid w:val="009E50DD"/>
    <w:rsid w:val="009E562B"/>
    <w:rsid w:val="009E63F9"/>
    <w:rsid w:val="009E73C0"/>
    <w:rsid w:val="009E79C1"/>
    <w:rsid w:val="009F03C2"/>
    <w:rsid w:val="009F079C"/>
    <w:rsid w:val="009F1347"/>
    <w:rsid w:val="009F13BA"/>
    <w:rsid w:val="009F2A33"/>
    <w:rsid w:val="009F2B78"/>
    <w:rsid w:val="009F2DBF"/>
    <w:rsid w:val="009F31D9"/>
    <w:rsid w:val="009F33B2"/>
    <w:rsid w:val="009F33ED"/>
    <w:rsid w:val="009F344F"/>
    <w:rsid w:val="009F4157"/>
    <w:rsid w:val="009F4F7A"/>
    <w:rsid w:val="009F519D"/>
    <w:rsid w:val="009F59FB"/>
    <w:rsid w:val="009F5A5B"/>
    <w:rsid w:val="009F6734"/>
    <w:rsid w:val="009F67A1"/>
    <w:rsid w:val="009F6992"/>
    <w:rsid w:val="009F6B6D"/>
    <w:rsid w:val="009F6B7A"/>
    <w:rsid w:val="009F7148"/>
    <w:rsid w:val="009F71BC"/>
    <w:rsid w:val="00A00196"/>
    <w:rsid w:val="00A00653"/>
    <w:rsid w:val="00A01457"/>
    <w:rsid w:val="00A0183F"/>
    <w:rsid w:val="00A0447D"/>
    <w:rsid w:val="00A05233"/>
    <w:rsid w:val="00A05A72"/>
    <w:rsid w:val="00A05ACA"/>
    <w:rsid w:val="00A05C58"/>
    <w:rsid w:val="00A066D1"/>
    <w:rsid w:val="00A067A5"/>
    <w:rsid w:val="00A071A2"/>
    <w:rsid w:val="00A07524"/>
    <w:rsid w:val="00A10753"/>
    <w:rsid w:val="00A10F7D"/>
    <w:rsid w:val="00A115AF"/>
    <w:rsid w:val="00A132EA"/>
    <w:rsid w:val="00A1342F"/>
    <w:rsid w:val="00A14084"/>
    <w:rsid w:val="00A140C8"/>
    <w:rsid w:val="00A14300"/>
    <w:rsid w:val="00A14625"/>
    <w:rsid w:val="00A146D9"/>
    <w:rsid w:val="00A14BA7"/>
    <w:rsid w:val="00A157E1"/>
    <w:rsid w:val="00A15934"/>
    <w:rsid w:val="00A15AF0"/>
    <w:rsid w:val="00A15B77"/>
    <w:rsid w:val="00A15D84"/>
    <w:rsid w:val="00A16330"/>
    <w:rsid w:val="00A178FD"/>
    <w:rsid w:val="00A212C4"/>
    <w:rsid w:val="00A215BC"/>
    <w:rsid w:val="00A22C7B"/>
    <w:rsid w:val="00A22E12"/>
    <w:rsid w:val="00A233C3"/>
    <w:rsid w:val="00A23B27"/>
    <w:rsid w:val="00A24189"/>
    <w:rsid w:val="00A24553"/>
    <w:rsid w:val="00A24F46"/>
    <w:rsid w:val="00A25687"/>
    <w:rsid w:val="00A25A8E"/>
    <w:rsid w:val="00A25F34"/>
    <w:rsid w:val="00A25FD2"/>
    <w:rsid w:val="00A261F4"/>
    <w:rsid w:val="00A2627B"/>
    <w:rsid w:val="00A26B79"/>
    <w:rsid w:val="00A2711F"/>
    <w:rsid w:val="00A30AD5"/>
    <w:rsid w:val="00A30B2A"/>
    <w:rsid w:val="00A30B5F"/>
    <w:rsid w:val="00A31863"/>
    <w:rsid w:val="00A3199E"/>
    <w:rsid w:val="00A32563"/>
    <w:rsid w:val="00A32883"/>
    <w:rsid w:val="00A33021"/>
    <w:rsid w:val="00A33474"/>
    <w:rsid w:val="00A35314"/>
    <w:rsid w:val="00A3533D"/>
    <w:rsid w:val="00A35C60"/>
    <w:rsid w:val="00A40609"/>
    <w:rsid w:val="00A40E7A"/>
    <w:rsid w:val="00A417EA"/>
    <w:rsid w:val="00A4218D"/>
    <w:rsid w:val="00A4302A"/>
    <w:rsid w:val="00A4306B"/>
    <w:rsid w:val="00A43A87"/>
    <w:rsid w:val="00A43B81"/>
    <w:rsid w:val="00A443DA"/>
    <w:rsid w:val="00A44466"/>
    <w:rsid w:val="00A4462D"/>
    <w:rsid w:val="00A44B56"/>
    <w:rsid w:val="00A455FD"/>
    <w:rsid w:val="00A46FB0"/>
    <w:rsid w:val="00A471CD"/>
    <w:rsid w:val="00A47403"/>
    <w:rsid w:val="00A47C0D"/>
    <w:rsid w:val="00A47DDB"/>
    <w:rsid w:val="00A506E2"/>
    <w:rsid w:val="00A510E5"/>
    <w:rsid w:val="00A516D6"/>
    <w:rsid w:val="00A522EB"/>
    <w:rsid w:val="00A52AE3"/>
    <w:rsid w:val="00A52F6B"/>
    <w:rsid w:val="00A52FAE"/>
    <w:rsid w:val="00A5423A"/>
    <w:rsid w:val="00A545C6"/>
    <w:rsid w:val="00A54645"/>
    <w:rsid w:val="00A5502F"/>
    <w:rsid w:val="00A551CA"/>
    <w:rsid w:val="00A55995"/>
    <w:rsid w:val="00A55D07"/>
    <w:rsid w:val="00A5604B"/>
    <w:rsid w:val="00A56066"/>
    <w:rsid w:val="00A56210"/>
    <w:rsid w:val="00A5657B"/>
    <w:rsid w:val="00A56EA3"/>
    <w:rsid w:val="00A570BE"/>
    <w:rsid w:val="00A574E5"/>
    <w:rsid w:val="00A5779C"/>
    <w:rsid w:val="00A607F2"/>
    <w:rsid w:val="00A60EE4"/>
    <w:rsid w:val="00A62762"/>
    <w:rsid w:val="00A63210"/>
    <w:rsid w:val="00A63723"/>
    <w:rsid w:val="00A637B0"/>
    <w:rsid w:val="00A63B1F"/>
    <w:rsid w:val="00A64518"/>
    <w:rsid w:val="00A6496C"/>
    <w:rsid w:val="00A6547C"/>
    <w:rsid w:val="00A65696"/>
    <w:rsid w:val="00A66741"/>
    <w:rsid w:val="00A7037E"/>
    <w:rsid w:val="00A707C5"/>
    <w:rsid w:val="00A7179A"/>
    <w:rsid w:val="00A723E9"/>
    <w:rsid w:val="00A72B33"/>
    <w:rsid w:val="00A72DAD"/>
    <w:rsid w:val="00A7311D"/>
    <w:rsid w:val="00A734B3"/>
    <w:rsid w:val="00A73630"/>
    <w:rsid w:val="00A73B9A"/>
    <w:rsid w:val="00A743F0"/>
    <w:rsid w:val="00A74718"/>
    <w:rsid w:val="00A74A7E"/>
    <w:rsid w:val="00A74AC9"/>
    <w:rsid w:val="00A75273"/>
    <w:rsid w:val="00A755BD"/>
    <w:rsid w:val="00A75D08"/>
    <w:rsid w:val="00A771F2"/>
    <w:rsid w:val="00A80598"/>
    <w:rsid w:val="00A8071E"/>
    <w:rsid w:val="00A815C8"/>
    <w:rsid w:val="00A81A76"/>
    <w:rsid w:val="00A81FD5"/>
    <w:rsid w:val="00A820D3"/>
    <w:rsid w:val="00A8235F"/>
    <w:rsid w:val="00A83086"/>
    <w:rsid w:val="00A83120"/>
    <w:rsid w:val="00A84013"/>
    <w:rsid w:val="00A8410D"/>
    <w:rsid w:val="00A841E0"/>
    <w:rsid w:val="00A8434C"/>
    <w:rsid w:val="00A8546A"/>
    <w:rsid w:val="00A857B8"/>
    <w:rsid w:val="00A858F8"/>
    <w:rsid w:val="00A859FC"/>
    <w:rsid w:val="00A864AA"/>
    <w:rsid w:val="00A86CFE"/>
    <w:rsid w:val="00A86FB2"/>
    <w:rsid w:val="00A87521"/>
    <w:rsid w:val="00A900D6"/>
    <w:rsid w:val="00A90BDE"/>
    <w:rsid w:val="00A91EEF"/>
    <w:rsid w:val="00A922A1"/>
    <w:rsid w:val="00A924FE"/>
    <w:rsid w:val="00A93EF3"/>
    <w:rsid w:val="00A9496B"/>
    <w:rsid w:val="00A949B4"/>
    <w:rsid w:val="00A96D61"/>
    <w:rsid w:val="00A9778E"/>
    <w:rsid w:val="00A97D55"/>
    <w:rsid w:val="00A97F1B"/>
    <w:rsid w:val="00AA0583"/>
    <w:rsid w:val="00AA1000"/>
    <w:rsid w:val="00AA18C7"/>
    <w:rsid w:val="00AA2094"/>
    <w:rsid w:val="00AA50F8"/>
    <w:rsid w:val="00AA5505"/>
    <w:rsid w:val="00AA6180"/>
    <w:rsid w:val="00AA6B74"/>
    <w:rsid w:val="00AA6F1C"/>
    <w:rsid w:val="00AA6F2A"/>
    <w:rsid w:val="00AA706E"/>
    <w:rsid w:val="00AA78EA"/>
    <w:rsid w:val="00AB0CE9"/>
    <w:rsid w:val="00AB2A8B"/>
    <w:rsid w:val="00AB3199"/>
    <w:rsid w:val="00AB4D62"/>
    <w:rsid w:val="00AB5CBB"/>
    <w:rsid w:val="00AB613D"/>
    <w:rsid w:val="00AB7763"/>
    <w:rsid w:val="00AB7C74"/>
    <w:rsid w:val="00AB7FD8"/>
    <w:rsid w:val="00AC059B"/>
    <w:rsid w:val="00AC1B54"/>
    <w:rsid w:val="00AC2790"/>
    <w:rsid w:val="00AC2DC5"/>
    <w:rsid w:val="00AC2F11"/>
    <w:rsid w:val="00AC3470"/>
    <w:rsid w:val="00AC3725"/>
    <w:rsid w:val="00AC38E3"/>
    <w:rsid w:val="00AC3916"/>
    <w:rsid w:val="00AC3F3E"/>
    <w:rsid w:val="00AC40C5"/>
    <w:rsid w:val="00AC43BD"/>
    <w:rsid w:val="00AC48BF"/>
    <w:rsid w:val="00AC4A0A"/>
    <w:rsid w:val="00AC6213"/>
    <w:rsid w:val="00AC6767"/>
    <w:rsid w:val="00AC6841"/>
    <w:rsid w:val="00AC6D88"/>
    <w:rsid w:val="00AC6F0B"/>
    <w:rsid w:val="00AC6F0D"/>
    <w:rsid w:val="00AC7734"/>
    <w:rsid w:val="00AD05C0"/>
    <w:rsid w:val="00AD0A75"/>
    <w:rsid w:val="00AD1407"/>
    <w:rsid w:val="00AD1776"/>
    <w:rsid w:val="00AD2227"/>
    <w:rsid w:val="00AD28E2"/>
    <w:rsid w:val="00AD3381"/>
    <w:rsid w:val="00AD3D1C"/>
    <w:rsid w:val="00AD50A6"/>
    <w:rsid w:val="00AD626E"/>
    <w:rsid w:val="00AD62D0"/>
    <w:rsid w:val="00AD6C93"/>
    <w:rsid w:val="00AE037E"/>
    <w:rsid w:val="00AE2742"/>
    <w:rsid w:val="00AE2CBD"/>
    <w:rsid w:val="00AE313F"/>
    <w:rsid w:val="00AE39B8"/>
    <w:rsid w:val="00AE3F59"/>
    <w:rsid w:val="00AE5486"/>
    <w:rsid w:val="00AE56FE"/>
    <w:rsid w:val="00AE5AD6"/>
    <w:rsid w:val="00AE5FC2"/>
    <w:rsid w:val="00AE6119"/>
    <w:rsid w:val="00AE6734"/>
    <w:rsid w:val="00AE718D"/>
    <w:rsid w:val="00AE72B1"/>
    <w:rsid w:val="00AE738D"/>
    <w:rsid w:val="00AE7A2D"/>
    <w:rsid w:val="00AF0F77"/>
    <w:rsid w:val="00AF1025"/>
    <w:rsid w:val="00AF176B"/>
    <w:rsid w:val="00AF1AF4"/>
    <w:rsid w:val="00AF1FCB"/>
    <w:rsid w:val="00AF214E"/>
    <w:rsid w:val="00AF241F"/>
    <w:rsid w:val="00AF24F1"/>
    <w:rsid w:val="00AF3E17"/>
    <w:rsid w:val="00AF463E"/>
    <w:rsid w:val="00AF492F"/>
    <w:rsid w:val="00AF4A19"/>
    <w:rsid w:val="00AF4A65"/>
    <w:rsid w:val="00AF4E66"/>
    <w:rsid w:val="00AF5CEC"/>
    <w:rsid w:val="00AF5DAA"/>
    <w:rsid w:val="00AF6514"/>
    <w:rsid w:val="00AF6638"/>
    <w:rsid w:val="00AF6AF0"/>
    <w:rsid w:val="00AF6AFA"/>
    <w:rsid w:val="00AF7E4A"/>
    <w:rsid w:val="00B00504"/>
    <w:rsid w:val="00B00A0E"/>
    <w:rsid w:val="00B00AFE"/>
    <w:rsid w:val="00B00CE2"/>
    <w:rsid w:val="00B00F37"/>
    <w:rsid w:val="00B0112A"/>
    <w:rsid w:val="00B02615"/>
    <w:rsid w:val="00B0296F"/>
    <w:rsid w:val="00B0339F"/>
    <w:rsid w:val="00B03600"/>
    <w:rsid w:val="00B038CA"/>
    <w:rsid w:val="00B03B30"/>
    <w:rsid w:val="00B03E82"/>
    <w:rsid w:val="00B04238"/>
    <w:rsid w:val="00B04308"/>
    <w:rsid w:val="00B04984"/>
    <w:rsid w:val="00B04995"/>
    <w:rsid w:val="00B04BEA"/>
    <w:rsid w:val="00B054EC"/>
    <w:rsid w:val="00B0580C"/>
    <w:rsid w:val="00B05B0C"/>
    <w:rsid w:val="00B071CF"/>
    <w:rsid w:val="00B115AD"/>
    <w:rsid w:val="00B11759"/>
    <w:rsid w:val="00B11C96"/>
    <w:rsid w:val="00B11CBC"/>
    <w:rsid w:val="00B12AE0"/>
    <w:rsid w:val="00B137C3"/>
    <w:rsid w:val="00B13CCA"/>
    <w:rsid w:val="00B140B7"/>
    <w:rsid w:val="00B15147"/>
    <w:rsid w:val="00B152D9"/>
    <w:rsid w:val="00B15CC0"/>
    <w:rsid w:val="00B168C0"/>
    <w:rsid w:val="00B17708"/>
    <w:rsid w:val="00B177B3"/>
    <w:rsid w:val="00B17983"/>
    <w:rsid w:val="00B20769"/>
    <w:rsid w:val="00B207AF"/>
    <w:rsid w:val="00B20BD9"/>
    <w:rsid w:val="00B20FF3"/>
    <w:rsid w:val="00B218DD"/>
    <w:rsid w:val="00B2205D"/>
    <w:rsid w:val="00B223C5"/>
    <w:rsid w:val="00B2288B"/>
    <w:rsid w:val="00B229B3"/>
    <w:rsid w:val="00B22A36"/>
    <w:rsid w:val="00B22C24"/>
    <w:rsid w:val="00B23083"/>
    <w:rsid w:val="00B2421D"/>
    <w:rsid w:val="00B2425A"/>
    <w:rsid w:val="00B245D2"/>
    <w:rsid w:val="00B248B2"/>
    <w:rsid w:val="00B25904"/>
    <w:rsid w:val="00B26D91"/>
    <w:rsid w:val="00B27836"/>
    <w:rsid w:val="00B278D5"/>
    <w:rsid w:val="00B3010E"/>
    <w:rsid w:val="00B303C9"/>
    <w:rsid w:val="00B30535"/>
    <w:rsid w:val="00B31B83"/>
    <w:rsid w:val="00B32055"/>
    <w:rsid w:val="00B324AC"/>
    <w:rsid w:val="00B32ACB"/>
    <w:rsid w:val="00B336D6"/>
    <w:rsid w:val="00B33BDB"/>
    <w:rsid w:val="00B34D6E"/>
    <w:rsid w:val="00B34E7C"/>
    <w:rsid w:val="00B353A0"/>
    <w:rsid w:val="00B3540C"/>
    <w:rsid w:val="00B35BBD"/>
    <w:rsid w:val="00B35E91"/>
    <w:rsid w:val="00B36196"/>
    <w:rsid w:val="00B369B1"/>
    <w:rsid w:val="00B379B0"/>
    <w:rsid w:val="00B37AF7"/>
    <w:rsid w:val="00B40033"/>
    <w:rsid w:val="00B40614"/>
    <w:rsid w:val="00B40CD3"/>
    <w:rsid w:val="00B40CF8"/>
    <w:rsid w:val="00B41384"/>
    <w:rsid w:val="00B433A5"/>
    <w:rsid w:val="00B43E3A"/>
    <w:rsid w:val="00B443C2"/>
    <w:rsid w:val="00B4518F"/>
    <w:rsid w:val="00B4538F"/>
    <w:rsid w:val="00B45836"/>
    <w:rsid w:val="00B45C09"/>
    <w:rsid w:val="00B46E36"/>
    <w:rsid w:val="00B5023A"/>
    <w:rsid w:val="00B50525"/>
    <w:rsid w:val="00B509CF"/>
    <w:rsid w:val="00B50DDA"/>
    <w:rsid w:val="00B520BA"/>
    <w:rsid w:val="00B52599"/>
    <w:rsid w:val="00B5298F"/>
    <w:rsid w:val="00B53139"/>
    <w:rsid w:val="00B538E8"/>
    <w:rsid w:val="00B53EB8"/>
    <w:rsid w:val="00B5401B"/>
    <w:rsid w:val="00B54C31"/>
    <w:rsid w:val="00B54D8B"/>
    <w:rsid w:val="00B54E00"/>
    <w:rsid w:val="00B54F40"/>
    <w:rsid w:val="00B551A1"/>
    <w:rsid w:val="00B55636"/>
    <w:rsid w:val="00B558DF"/>
    <w:rsid w:val="00B55C30"/>
    <w:rsid w:val="00B56251"/>
    <w:rsid w:val="00B566A8"/>
    <w:rsid w:val="00B570EC"/>
    <w:rsid w:val="00B573B1"/>
    <w:rsid w:val="00B578C7"/>
    <w:rsid w:val="00B5793A"/>
    <w:rsid w:val="00B57ED8"/>
    <w:rsid w:val="00B6019E"/>
    <w:rsid w:val="00B6082C"/>
    <w:rsid w:val="00B60B16"/>
    <w:rsid w:val="00B60C6B"/>
    <w:rsid w:val="00B617A6"/>
    <w:rsid w:val="00B618DA"/>
    <w:rsid w:val="00B61905"/>
    <w:rsid w:val="00B62D01"/>
    <w:rsid w:val="00B62FCF"/>
    <w:rsid w:val="00B632B4"/>
    <w:rsid w:val="00B632BD"/>
    <w:rsid w:val="00B64749"/>
    <w:rsid w:val="00B653CA"/>
    <w:rsid w:val="00B659AA"/>
    <w:rsid w:val="00B6648F"/>
    <w:rsid w:val="00B70649"/>
    <w:rsid w:val="00B70DC7"/>
    <w:rsid w:val="00B71373"/>
    <w:rsid w:val="00B71A82"/>
    <w:rsid w:val="00B724CA"/>
    <w:rsid w:val="00B72B06"/>
    <w:rsid w:val="00B72B55"/>
    <w:rsid w:val="00B73A85"/>
    <w:rsid w:val="00B73E9B"/>
    <w:rsid w:val="00B74880"/>
    <w:rsid w:val="00B76240"/>
    <w:rsid w:val="00B762BA"/>
    <w:rsid w:val="00B76820"/>
    <w:rsid w:val="00B77A90"/>
    <w:rsid w:val="00B80B8A"/>
    <w:rsid w:val="00B8143E"/>
    <w:rsid w:val="00B8153B"/>
    <w:rsid w:val="00B81A39"/>
    <w:rsid w:val="00B83280"/>
    <w:rsid w:val="00B8382D"/>
    <w:rsid w:val="00B83E7F"/>
    <w:rsid w:val="00B840FF"/>
    <w:rsid w:val="00B8422E"/>
    <w:rsid w:val="00B8530D"/>
    <w:rsid w:val="00B859EA"/>
    <w:rsid w:val="00B8601D"/>
    <w:rsid w:val="00B8621A"/>
    <w:rsid w:val="00B863C6"/>
    <w:rsid w:val="00B86988"/>
    <w:rsid w:val="00B86F27"/>
    <w:rsid w:val="00B86F3F"/>
    <w:rsid w:val="00B8712C"/>
    <w:rsid w:val="00B9025A"/>
    <w:rsid w:val="00B907DC"/>
    <w:rsid w:val="00B908B7"/>
    <w:rsid w:val="00B90AAF"/>
    <w:rsid w:val="00B90AE6"/>
    <w:rsid w:val="00B91E4A"/>
    <w:rsid w:val="00B92122"/>
    <w:rsid w:val="00B9216E"/>
    <w:rsid w:val="00B92613"/>
    <w:rsid w:val="00B92949"/>
    <w:rsid w:val="00B929DE"/>
    <w:rsid w:val="00B92A3D"/>
    <w:rsid w:val="00B92C5B"/>
    <w:rsid w:val="00B93322"/>
    <w:rsid w:val="00B9361C"/>
    <w:rsid w:val="00B9392D"/>
    <w:rsid w:val="00B94167"/>
    <w:rsid w:val="00B9459D"/>
    <w:rsid w:val="00B95BB6"/>
    <w:rsid w:val="00B95FC2"/>
    <w:rsid w:val="00B9637B"/>
    <w:rsid w:val="00B965A9"/>
    <w:rsid w:val="00B96AF9"/>
    <w:rsid w:val="00B97328"/>
    <w:rsid w:val="00B975CB"/>
    <w:rsid w:val="00B97FA1"/>
    <w:rsid w:val="00BA17C9"/>
    <w:rsid w:val="00BA2BE5"/>
    <w:rsid w:val="00BA2F77"/>
    <w:rsid w:val="00BA3A34"/>
    <w:rsid w:val="00BA40DC"/>
    <w:rsid w:val="00BA43AF"/>
    <w:rsid w:val="00BA44DE"/>
    <w:rsid w:val="00BA4B8B"/>
    <w:rsid w:val="00BA5442"/>
    <w:rsid w:val="00BA5CAD"/>
    <w:rsid w:val="00BA66EE"/>
    <w:rsid w:val="00BA6B8F"/>
    <w:rsid w:val="00BA6E9C"/>
    <w:rsid w:val="00BA722B"/>
    <w:rsid w:val="00BA7B04"/>
    <w:rsid w:val="00BB0162"/>
    <w:rsid w:val="00BB0DAE"/>
    <w:rsid w:val="00BB15D4"/>
    <w:rsid w:val="00BB1C0A"/>
    <w:rsid w:val="00BB296B"/>
    <w:rsid w:val="00BB2A8F"/>
    <w:rsid w:val="00BB2FEC"/>
    <w:rsid w:val="00BB3737"/>
    <w:rsid w:val="00BB428A"/>
    <w:rsid w:val="00BB489C"/>
    <w:rsid w:val="00BB4A0C"/>
    <w:rsid w:val="00BB4D17"/>
    <w:rsid w:val="00BB51B2"/>
    <w:rsid w:val="00BB5782"/>
    <w:rsid w:val="00BB642A"/>
    <w:rsid w:val="00BB6710"/>
    <w:rsid w:val="00BB686F"/>
    <w:rsid w:val="00BB705C"/>
    <w:rsid w:val="00BB72ED"/>
    <w:rsid w:val="00BB7909"/>
    <w:rsid w:val="00BC0318"/>
    <w:rsid w:val="00BC147F"/>
    <w:rsid w:val="00BC231C"/>
    <w:rsid w:val="00BC252E"/>
    <w:rsid w:val="00BC3A8E"/>
    <w:rsid w:val="00BC3E93"/>
    <w:rsid w:val="00BC5685"/>
    <w:rsid w:val="00BC57D6"/>
    <w:rsid w:val="00BC5C77"/>
    <w:rsid w:val="00BC63B8"/>
    <w:rsid w:val="00BC7C54"/>
    <w:rsid w:val="00BC7E60"/>
    <w:rsid w:val="00BD0249"/>
    <w:rsid w:val="00BD0F3C"/>
    <w:rsid w:val="00BD0F96"/>
    <w:rsid w:val="00BD1D47"/>
    <w:rsid w:val="00BD2427"/>
    <w:rsid w:val="00BD2B13"/>
    <w:rsid w:val="00BD324E"/>
    <w:rsid w:val="00BD3419"/>
    <w:rsid w:val="00BD39CF"/>
    <w:rsid w:val="00BD3A6F"/>
    <w:rsid w:val="00BD3D37"/>
    <w:rsid w:val="00BD44FC"/>
    <w:rsid w:val="00BD4DE0"/>
    <w:rsid w:val="00BD50C3"/>
    <w:rsid w:val="00BD5363"/>
    <w:rsid w:val="00BD5376"/>
    <w:rsid w:val="00BD5D11"/>
    <w:rsid w:val="00BD633E"/>
    <w:rsid w:val="00BD7047"/>
    <w:rsid w:val="00BE0866"/>
    <w:rsid w:val="00BE0987"/>
    <w:rsid w:val="00BE0DD8"/>
    <w:rsid w:val="00BE11F3"/>
    <w:rsid w:val="00BE2FD9"/>
    <w:rsid w:val="00BE4562"/>
    <w:rsid w:val="00BE459F"/>
    <w:rsid w:val="00BE558F"/>
    <w:rsid w:val="00BE6799"/>
    <w:rsid w:val="00BE721A"/>
    <w:rsid w:val="00BE748A"/>
    <w:rsid w:val="00BE756E"/>
    <w:rsid w:val="00BE76BE"/>
    <w:rsid w:val="00BE7AAE"/>
    <w:rsid w:val="00BE7AF9"/>
    <w:rsid w:val="00BE7B29"/>
    <w:rsid w:val="00BF02A3"/>
    <w:rsid w:val="00BF08D9"/>
    <w:rsid w:val="00BF104C"/>
    <w:rsid w:val="00BF138D"/>
    <w:rsid w:val="00BF1647"/>
    <w:rsid w:val="00BF172D"/>
    <w:rsid w:val="00BF1D09"/>
    <w:rsid w:val="00BF2C60"/>
    <w:rsid w:val="00BF2C74"/>
    <w:rsid w:val="00BF2EDA"/>
    <w:rsid w:val="00BF31BC"/>
    <w:rsid w:val="00BF32F0"/>
    <w:rsid w:val="00BF3815"/>
    <w:rsid w:val="00BF3FA0"/>
    <w:rsid w:val="00BF4514"/>
    <w:rsid w:val="00BF4722"/>
    <w:rsid w:val="00BF4D1B"/>
    <w:rsid w:val="00BF52DD"/>
    <w:rsid w:val="00BF57A6"/>
    <w:rsid w:val="00BF591B"/>
    <w:rsid w:val="00BF6CFF"/>
    <w:rsid w:val="00BF7BF9"/>
    <w:rsid w:val="00C00A03"/>
    <w:rsid w:val="00C013A7"/>
    <w:rsid w:val="00C019B5"/>
    <w:rsid w:val="00C01D3A"/>
    <w:rsid w:val="00C02833"/>
    <w:rsid w:val="00C03C9E"/>
    <w:rsid w:val="00C04308"/>
    <w:rsid w:val="00C04989"/>
    <w:rsid w:val="00C0533E"/>
    <w:rsid w:val="00C05473"/>
    <w:rsid w:val="00C06DE0"/>
    <w:rsid w:val="00C06E0D"/>
    <w:rsid w:val="00C0733A"/>
    <w:rsid w:val="00C07AF5"/>
    <w:rsid w:val="00C100A6"/>
    <w:rsid w:val="00C10939"/>
    <w:rsid w:val="00C113B4"/>
    <w:rsid w:val="00C11F2B"/>
    <w:rsid w:val="00C11FB3"/>
    <w:rsid w:val="00C120F5"/>
    <w:rsid w:val="00C12F2B"/>
    <w:rsid w:val="00C1308D"/>
    <w:rsid w:val="00C132A8"/>
    <w:rsid w:val="00C134D1"/>
    <w:rsid w:val="00C13F4C"/>
    <w:rsid w:val="00C15F91"/>
    <w:rsid w:val="00C1688D"/>
    <w:rsid w:val="00C17057"/>
    <w:rsid w:val="00C17254"/>
    <w:rsid w:val="00C20107"/>
    <w:rsid w:val="00C20ED9"/>
    <w:rsid w:val="00C223FB"/>
    <w:rsid w:val="00C22C94"/>
    <w:rsid w:val="00C22FA1"/>
    <w:rsid w:val="00C2332F"/>
    <w:rsid w:val="00C246E3"/>
    <w:rsid w:val="00C24F70"/>
    <w:rsid w:val="00C2526A"/>
    <w:rsid w:val="00C254C8"/>
    <w:rsid w:val="00C25D73"/>
    <w:rsid w:val="00C2666E"/>
    <w:rsid w:val="00C27059"/>
    <w:rsid w:val="00C27306"/>
    <w:rsid w:val="00C27805"/>
    <w:rsid w:val="00C27B92"/>
    <w:rsid w:val="00C3083B"/>
    <w:rsid w:val="00C3085D"/>
    <w:rsid w:val="00C30BFE"/>
    <w:rsid w:val="00C31A30"/>
    <w:rsid w:val="00C31DD8"/>
    <w:rsid w:val="00C327BD"/>
    <w:rsid w:val="00C32FF4"/>
    <w:rsid w:val="00C34873"/>
    <w:rsid w:val="00C34C19"/>
    <w:rsid w:val="00C3502D"/>
    <w:rsid w:val="00C3506B"/>
    <w:rsid w:val="00C352B8"/>
    <w:rsid w:val="00C36C99"/>
    <w:rsid w:val="00C36E67"/>
    <w:rsid w:val="00C37AEB"/>
    <w:rsid w:val="00C416D9"/>
    <w:rsid w:val="00C427FA"/>
    <w:rsid w:val="00C432BD"/>
    <w:rsid w:val="00C4334F"/>
    <w:rsid w:val="00C43D6B"/>
    <w:rsid w:val="00C43FCF"/>
    <w:rsid w:val="00C4420F"/>
    <w:rsid w:val="00C45014"/>
    <w:rsid w:val="00C455D3"/>
    <w:rsid w:val="00C45683"/>
    <w:rsid w:val="00C45716"/>
    <w:rsid w:val="00C46804"/>
    <w:rsid w:val="00C46B24"/>
    <w:rsid w:val="00C46C62"/>
    <w:rsid w:val="00C47028"/>
    <w:rsid w:val="00C47D6E"/>
    <w:rsid w:val="00C50326"/>
    <w:rsid w:val="00C507E6"/>
    <w:rsid w:val="00C50E16"/>
    <w:rsid w:val="00C50F6D"/>
    <w:rsid w:val="00C51543"/>
    <w:rsid w:val="00C517F0"/>
    <w:rsid w:val="00C51F3C"/>
    <w:rsid w:val="00C5244B"/>
    <w:rsid w:val="00C525B1"/>
    <w:rsid w:val="00C52DB6"/>
    <w:rsid w:val="00C531E5"/>
    <w:rsid w:val="00C5348A"/>
    <w:rsid w:val="00C53731"/>
    <w:rsid w:val="00C53BD0"/>
    <w:rsid w:val="00C5523A"/>
    <w:rsid w:val="00C555C3"/>
    <w:rsid w:val="00C563B7"/>
    <w:rsid w:val="00C56804"/>
    <w:rsid w:val="00C56B44"/>
    <w:rsid w:val="00C56CBC"/>
    <w:rsid w:val="00C57160"/>
    <w:rsid w:val="00C57317"/>
    <w:rsid w:val="00C57585"/>
    <w:rsid w:val="00C5792F"/>
    <w:rsid w:val="00C57B21"/>
    <w:rsid w:val="00C613BF"/>
    <w:rsid w:val="00C61E6B"/>
    <w:rsid w:val="00C62D06"/>
    <w:rsid w:val="00C634BE"/>
    <w:rsid w:val="00C63D53"/>
    <w:rsid w:val="00C648B9"/>
    <w:rsid w:val="00C64BA7"/>
    <w:rsid w:val="00C650D0"/>
    <w:rsid w:val="00C6533C"/>
    <w:rsid w:val="00C66C14"/>
    <w:rsid w:val="00C70157"/>
    <w:rsid w:val="00C701F7"/>
    <w:rsid w:val="00C70C80"/>
    <w:rsid w:val="00C70D17"/>
    <w:rsid w:val="00C71398"/>
    <w:rsid w:val="00C713BC"/>
    <w:rsid w:val="00C7148F"/>
    <w:rsid w:val="00C71E84"/>
    <w:rsid w:val="00C7212E"/>
    <w:rsid w:val="00C7249A"/>
    <w:rsid w:val="00C726B2"/>
    <w:rsid w:val="00C72A5D"/>
    <w:rsid w:val="00C72BBF"/>
    <w:rsid w:val="00C72CD4"/>
    <w:rsid w:val="00C73072"/>
    <w:rsid w:val="00C730DF"/>
    <w:rsid w:val="00C738EF"/>
    <w:rsid w:val="00C74245"/>
    <w:rsid w:val="00C7505F"/>
    <w:rsid w:val="00C7539B"/>
    <w:rsid w:val="00C75D7D"/>
    <w:rsid w:val="00C76B0B"/>
    <w:rsid w:val="00C76F8E"/>
    <w:rsid w:val="00C8045C"/>
    <w:rsid w:val="00C8097F"/>
    <w:rsid w:val="00C80CA6"/>
    <w:rsid w:val="00C81369"/>
    <w:rsid w:val="00C8152F"/>
    <w:rsid w:val="00C81D55"/>
    <w:rsid w:val="00C81F4A"/>
    <w:rsid w:val="00C824FC"/>
    <w:rsid w:val="00C831D9"/>
    <w:rsid w:val="00C841F9"/>
    <w:rsid w:val="00C84207"/>
    <w:rsid w:val="00C84C5A"/>
    <w:rsid w:val="00C85596"/>
    <w:rsid w:val="00C8654D"/>
    <w:rsid w:val="00C86911"/>
    <w:rsid w:val="00C876B2"/>
    <w:rsid w:val="00C90718"/>
    <w:rsid w:val="00C90788"/>
    <w:rsid w:val="00C90B7C"/>
    <w:rsid w:val="00C90BC9"/>
    <w:rsid w:val="00C910D7"/>
    <w:rsid w:val="00C917F1"/>
    <w:rsid w:val="00C918DD"/>
    <w:rsid w:val="00C91D38"/>
    <w:rsid w:val="00C922E2"/>
    <w:rsid w:val="00C923C6"/>
    <w:rsid w:val="00C936BB"/>
    <w:rsid w:val="00C9382B"/>
    <w:rsid w:val="00C93D98"/>
    <w:rsid w:val="00C94325"/>
    <w:rsid w:val="00C94389"/>
    <w:rsid w:val="00C94958"/>
    <w:rsid w:val="00C94D0A"/>
    <w:rsid w:val="00C94FFB"/>
    <w:rsid w:val="00C95126"/>
    <w:rsid w:val="00C952BE"/>
    <w:rsid w:val="00C95DD6"/>
    <w:rsid w:val="00C96082"/>
    <w:rsid w:val="00C96687"/>
    <w:rsid w:val="00C971D3"/>
    <w:rsid w:val="00CA0C42"/>
    <w:rsid w:val="00CA0E7A"/>
    <w:rsid w:val="00CA11E9"/>
    <w:rsid w:val="00CA1526"/>
    <w:rsid w:val="00CA181B"/>
    <w:rsid w:val="00CA20AC"/>
    <w:rsid w:val="00CA2FE5"/>
    <w:rsid w:val="00CA313B"/>
    <w:rsid w:val="00CA31C2"/>
    <w:rsid w:val="00CA325E"/>
    <w:rsid w:val="00CA35E6"/>
    <w:rsid w:val="00CA3728"/>
    <w:rsid w:val="00CA37D0"/>
    <w:rsid w:val="00CA3E36"/>
    <w:rsid w:val="00CA3EBA"/>
    <w:rsid w:val="00CA3EE2"/>
    <w:rsid w:val="00CA4B37"/>
    <w:rsid w:val="00CA5311"/>
    <w:rsid w:val="00CA53F0"/>
    <w:rsid w:val="00CA5FEC"/>
    <w:rsid w:val="00CA6A7F"/>
    <w:rsid w:val="00CA795D"/>
    <w:rsid w:val="00CA7D06"/>
    <w:rsid w:val="00CB0A19"/>
    <w:rsid w:val="00CB0DC6"/>
    <w:rsid w:val="00CB1923"/>
    <w:rsid w:val="00CB1926"/>
    <w:rsid w:val="00CB1F13"/>
    <w:rsid w:val="00CB23A9"/>
    <w:rsid w:val="00CB2A0C"/>
    <w:rsid w:val="00CB2EF4"/>
    <w:rsid w:val="00CB494F"/>
    <w:rsid w:val="00CB5448"/>
    <w:rsid w:val="00CB635B"/>
    <w:rsid w:val="00CB64FB"/>
    <w:rsid w:val="00CB699F"/>
    <w:rsid w:val="00CB6AE6"/>
    <w:rsid w:val="00CB6B58"/>
    <w:rsid w:val="00CC1497"/>
    <w:rsid w:val="00CC1785"/>
    <w:rsid w:val="00CC1811"/>
    <w:rsid w:val="00CC1A47"/>
    <w:rsid w:val="00CC1C81"/>
    <w:rsid w:val="00CC2023"/>
    <w:rsid w:val="00CC274C"/>
    <w:rsid w:val="00CC305C"/>
    <w:rsid w:val="00CC313B"/>
    <w:rsid w:val="00CC43E3"/>
    <w:rsid w:val="00CC4423"/>
    <w:rsid w:val="00CC63A5"/>
    <w:rsid w:val="00CC6475"/>
    <w:rsid w:val="00CC75C0"/>
    <w:rsid w:val="00CC7610"/>
    <w:rsid w:val="00CD0572"/>
    <w:rsid w:val="00CD097B"/>
    <w:rsid w:val="00CD0D80"/>
    <w:rsid w:val="00CD0FCC"/>
    <w:rsid w:val="00CD188C"/>
    <w:rsid w:val="00CD19AD"/>
    <w:rsid w:val="00CD1C6A"/>
    <w:rsid w:val="00CD1DC4"/>
    <w:rsid w:val="00CD2DE3"/>
    <w:rsid w:val="00CD2FCC"/>
    <w:rsid w:val="00CD3623"/>
    <w:rsid w:val="00CD3E91"/>
    <w:rsid w:val="00CD5FDE"/>
    <w:rsid w:val="00CD60E7"/>
    <w:rsid w:val="00CD697B"/>
    <w:rsid w:val="00CD6A2E"/>
    <w:rsid w:val="00CD7001"/>
    <w:rsid w:val="00CD7792"/>
    <w:rsid w:val="00CE0102"/>
    <w:rsid w:val="00CE0121"/>
    <w:rsid w:val="00CE062A"/>
    <w:rsid w:val="00CE0D29"/>
    <w:rsid w:val="00CE0DE6"/>
    <w:rsid w:val="00CE0F73"/>
    <w:rsid w:val="00CE0FE1"/>
    <w:rsid w:val="00CE2247"/>
    <w:rsid w:val="00CE28AD"/>
    <w:rsid w:val="00CE2E17"/>
    <w:rsid w:val="00CE31B3"/>
    <w:rsid w:val="00CE32F5"/>
    <w:rsid w:val="00CE3ADF"/>
    <w:rsid w:val="00CE3CC2"/>
    <w:rsid w:val="00CE3E87"/>
    <w:rsid w:val="00CE50C8"/>
    <w:rsid w:val="00CE6222"/>
    <w:rsid w:val="00CE6439"/>
    <w:rsid w:val="00CE702B"/>
    <w:rsid w:val="00CE7157"/>
    <w:rsid w:val="00CE753F"/>
    <w:rsid w:val="00CE7717"/>
    <w:rsid w:val="00CE7C34"/>
    <w:rsid w:val="00CF043A"/>
    <w:rsid w:val="00CF143E"/>
    <w:rsid w:val="00CF1FCB"/>
    <w:rsid w:val="00CF2226"/>
    <w:rsid w:val="00CF2391"/>
    <w:rsid w:val="00CF2D3A"/>
    <w:rsid w:val="00CF3E25"/>
    <w:rsid w:val="00CF48E4"/>
    <w:rsid w:val="00CF48FE"/>
    <w:rsid w:val="00CF4B76"/>
    <w:rsid w:val="00CF50AB"/>
    <w:rsid w:val="00CF543F"/>
    <w:rsid w:val="00CF5CA2"/>
    <w:rsid w:val="00CF5FEA"/>
    <w:rsid w:val="00CF6F61"/>
    <w:rsid w:val="00CF73EC"/>
    <w:rsid w:val="00CF745C"/>
    <w:rsid w:val="00CF777A"/>
    <w:rsid w:val="00CF790B"/>
    <w:rsid w:val="00D008FB"/>
    <w:rsid w:val="00D010F7"/>
    <w:rsid w:val="00D0158F"/>
    <w:rsid w:val="00D016CE"/>
    <w:rsid w:val="00D021D9"/>
    <w:rsid w:val="00D02ECF"/>
    <w:rsid w:val="00D034C6"/>
    <w:rsid w:val="00D04816"/>
    <w:rsid w:val="00D04C12"/>
    <w:rsid w:val="00D05B7B"/>
    <w:rsid w:val="00D05D16"/>
    <w:rsid w:val="00D06133"/>
    <w:rsid w:val="00D06397"/>
    <w:rsid w:val="00D06987"/>
    <w:rsid w:val="00D06B9B"/>
    <w:rsid w:val="00D06ECF"/>
    <w:rsid w:val="00D06ED9"/>
    <w:rsid w:val="00D06FA3"/>
    <w:rsid w:val="00D0747D"/>
    <w:rsid w:val="00D077C1"/>
    <w:rsid w:val="00D07CD0"/>
    <w:rsid w:val="00D07E8D"/>
    <w:rsid w:val="00D07EDD"/>
    <w:rsid w:val="00D07F9C"/>
    <w:rsid w:val="00D10803"/>
    <w:rsid w:val="00D10ABE"/>
    <w:rsid w:val="00D10BC4"/>
    <w:rsid w:val="00D10CE0"/>
    <w:rsid w:val="00D112BA"/>
    <w:rsid w:val="00D11441"/>
    <w:rsid w:val="00D1156E"/>
    <w:rsid w:val="00D11670"/>
    <w:rsid w:val="00D11F0F"/>
    <w:rsid w:val="00D1207B"/>
    <w:rsid w:val="00D12164"/>
    <w:rsid w:val="00D12731"/>
    <w:rsid w:val="00D12955"/>
    <w:rsid w:val="00D12F5C"/>
    <w:rsid w:val="00D13870"/>
    <w:rsid w:val="00D13E50"/>
    <w:rsid w:val="00D14B14"/>
    <w:rsid w:val="00D150CE"/>
    <w:rsid w:val="00D151AB"/>
    <w:rsid w:val="00D15764"/>
    <w:rsid w:val="00D15C87"/>
    <w:rsid w:val="00D16BA8"/>
    <w:rsid w:val="00D17547"/>
    <w:rsid w:val="00D17B31"/>
    <w:rsid w:val="00D20185"/>
    <w:rsid w:val="00D20719"/>
    <w:rsid w:val="00D20975"/>
    <w:rsid w:val="00D20D8E"/>
    <w:rsid w:val="00D20F4B"/>
    <w:rsid w:val="00D22672"/>
    <w:rsid w:val="00D2270A"/>
    <w:rsid w:val="00D22EB6"/>
    <w:rsid w:val="00D233DA"/>
    <w:rsid w:val="00D23638"/>
    <w:rsid w:val="00D23CBB"/>
    <w:rsid w:val="00D24B35"/>
    <w:rsid w:val="00D24B5C"/>
    <w:rsid w:val="00D24C43"/>
    <w:rsid w:val="00D25419"/>
    <w:rsid w:val="00D25763"/>
    <w:rsid w:val="00D25FC6"/>
    <w:rsid w:val="00D263D2"/>
    <w:rsid w:val="00D26637"/>
    <w:rsid w:val="00D2666A"/>
    <w:rsid w:val="00D273DC"/>
    <w:rsid w:val="00D27EF7"/>
    <w:rsid w:val="00D3152A"/>
    <w:rsid w:val="00D31670"/>
    <w:rsid w:val="00D31F05"/>
    <w:rsid w:val="00D320E3"/>
    <w:rsid w:val="00D32215"/>
    <w:rsid w:val="00D323E5"/>
    <w:rsid w:val="00D329B4"/>
    <w:rsid w:val="00D32E99"/>
    <w:rsid w:val="00D32FB3"/>
    <w:rsid w:val="00D33535"/>
    <w:rsid w:val="00D3433B"/>
    <w:rsid w:val="00D34AB8"/>
    <w:rsid w:val="00D34E0C"/>
    <w:rsid w:val="00D34EC8"/>
    <w:rsid w:val="00D359FE"/>
    <w:rsid w:val="00D35E50"/>
    <w:rsid w:val="00D360F5"/>
    <w:rsid w:val="00D36D0C"/>
    <w:rsid w:val="00D3742A"/>
    <w:rsid w:val="00D416B3"/>
    <w:rsid w:val="00D41CB9"/>
    <w:rsid w:val="00D421FD"/>
    <w:rsid w:val="00D42613"/>
    <w:rsid w:val="00D43380"/>
    <w:rsid w:val="00D44113"/>
    <w:rsid w:val="00D44254"/>
    <w:rsid w:val="00D4476B"/>
    <w:rsid w:val="00D44C36"/>
    <w:rsid w:val="00D45254"/>
    <w:rsid w:val="00D454F3"/>
    <w:rsid w:val="00D46896"/>
    <w:rsid w:val="00D46A68"/>
    <w:rsid w:val="00D46DD2"/>
    <w:rsid w:val="00D50046"/>
    <w:rsid w:val="00D50FA6"/>
    <w:rsid w:val="00D512FB"/>
    <w:rsid w:val="00D5149D"/>
    <w:rsid w:val="00D51912"/>
    <w:rsid w:val="00D527DB"/>
    <w:rsid w:val="00D540CD"/>
    <w:rsid w:val="00D54174"/>
    <w:rsid w:val="00D5441F"/>
    <w:rsid w:val="00D556AD"/>
    <w:rsid w:val="00D56113"/>
    <w:rsid w:val="00D563B2"/>
    <w:rsid w:val="00D564F9"/>
    <w:rsid w:val="00D56689"/>
    <w:rsid w:val="00D57351"/>
    <w:rsid w:val="00D57B1B"/>
    <w:rsid w:val="00D57C40"/>
    <w:rsid w:val="00D57D81"/>
    <w:rsid w:val="00D6029E"/>
    <w:rsid w:val="00D6045C"/>
    <w:rsid w:val="00D6046F"/>
    <w:rsid w:val="00D6196E"/>
    <w:rsid w:val="00D619F0"/>
    <w:rsid w:val="00D619FF"/>
    <w:rsid w:val="00D63296"/>
    <w:rsid w:val="00D63857"/>
    <w:rsid w:val="00D64B2D"/>
    <w:rsid w:val="00D65392"/>
    <w:rsid w:val="00D657A7"/>
    <w:rsid w:val="00D659F5"/>
    <w:rsid w:val="00D661BC"/>
    <w:rsid w:val="00D66760"/>
    <w:rsid w:val="00D667FD"/>
    <w:rsid w:val="00D66F30"/>
    <w:rsid w:val="00D677DA"/>
    <w:rsid w:val="00D70028"/>
    <w:rsid w:val="00D700D0"/>
    <w:rsid w:val="00D7037D"/>
    <w:rsid w:val="00D70594"/>
    <w:rsid w:val="00D70C7D"/>
    <w:rsid w:val="00D710FF"/>
    <w:rsid w:val="00D7239A"/>
    <w:rsid w:val="00D72C34"/>
    <w:rsid w:val="00D735AF"/>
    <w:rsid w:val="00D73635"/>
    <w:rsid w:val="00D73A72"/>
    <w:rsid w:val="00D74B65"/>
    <w:rsid w:val="00D74BEF"/>
    <w:rsid w:val="00D7554C"/>
    <w:rsid w:val="00D75BFA"/>
    <w:rsid w:val="00D75EA7"/>
    <w:rsid w:val="00D769E7"/>
    <w:rsid w:val="00D76A51"/>
    <w:rsid w:val="00D76BB0"/>
    <w:rsid w:val="00D77CF9"/>
    <w:rsid w:val="00D77E47"/>
    <w:rsid w:val="00D80313"/>
    <w:rsid w:val="00D806D2"/>
    <w:rsid w:val="00D810A6"/>
    <w:rsid w:val="00D81438"/>
    <w:rsid w:val="00D8170A"/>
    <w:rsid w:val="00D82BC0"/>
    <w:rsid w:val="00D82DD4"/>
    <w:rsid w:val="00D83582"/>
    <w:rsid w:val="00D835CD"/>
    <w:rsid w:val="00D83A36"/>
    <w:rsid w:val="00D8418E"/>
    <w:rsid w:val="00D841A4"/>
    <w:rsid w:val="00D8426C"/>
    <w:rsid w:val="00D847E9"/>
    <w:rsid w:val="00D85726"/>
    <w:rsid w:val="00D85D7A"/>
    <w:rsid w:val="00D86436"/>
    <w:rsid w:val="00D869C4"/>
    <w:rsid w:val="00D8787C"/>
    <w:rsid w:val="00D87943"/>
    <w:rsid w:val="00D87B3D"/>
    <w:rsid w:val="00D87DBE"/>
    <w:rsid w:val="00D90195"/>
    <w:rsid w:val="00D90B9B"/>
    <w:rsid w:val="00D9155A"/>
    <w:rsid w:val="00D942E6"/>
    <w:rsid w:val="00D95AEE"/>
    <w:rsid w:val="00D95C31"/>
    <w:rsid w:val="00D95F82"/>
    <w:rsid w:val="00D97A3F"/>
    <w:rsid w:val="00DA02A0"/>
    <w:rsid w:val="00DA0646"/>
    <w:rsid w:val="00DA0872"/>
    <w:rsid w:val="00DA103D"/>
    <w:rsid w:val="00DA180B"/>
    <w:rsid w:val="00DA1971"/>
    <w:rsid w:val="00DA1DF1"/>
    <w:rsid w:val="00DA1E93"/>
    <w:rsid w:val="00DA2C05"/>
    <w:rsid w:val="00DA3073"/>
    <w:rsid w:val="00DA3283"/>
    <w:rsid w:val="00DA358F"/>
    <w:rsid w:val="00DA3671"/>
    <w:rsid w:val="00DA375C"/>
    <w:rsid w:val="00DA3AB2"/>
    <w:rsid w:val="00DA442A"/>
    <w:rsid w:val="00DA48EA"/>
    <w:rsid w:val="00DA58B1"/>
    <w:rsid w:val="00DA5B1D"/>
    <w:rsid w:val="00DA5C01"/>
    <w:rsid w:val="00DA5E01"/>
    <w:rsid w:val="00DA699C"/>
    <w:rsid w:val="00DA77D0"/>
    <w:rsid w:val="00DA7D49"/>
    <w:rsid w:val="00DB0200"/>
    <w:rsid w:val="00DB0431"/>
    <w:rsid w:val="00DB1FFD"/>
    <w:rsid w:val="00DB2160"/>
    <w:rsid w:val="00DB2228"/>
    <w:rsid w:val="00DB26DA"/>
    <w:rsid w:val="00DB277B"/>
    <w:rsid w:val="00DB2A01"/>
    <w:rsid w:val="00DB3213"/>
    <w:rsid w:val="00DB3994"/>
    <w:rsid w:val="00DB3DC0"/>
    <w:rsid w:val="00DB4111"/>
    <w:rsid w:val="00DB42DF"/>
    <w:rsid w:val="00DB5AD0"/>
    <w:rsid w:val="00DB5CD1"/>
    <w:rsid w:val="00DB5D77"/>
    <w:rsid w:val="00DB61D0"/>
    <w:rsid w:val="00DB6C62"/>
    <w:rsid w:val="00DB7982"/>
    <w:rsid w:val="00DB7DB6"/>
    <w:rsid w:val="00DC05F6"/>
    <w:rsid w:val="00DC09BE"/>
    <w:rsid w:val="00DC12AA"/>
    <w:rsid w:val="00DC1305"/>
    <w:rsid w:val="00DC140B"/>
    <w:rsid w:val="00DC185C"/>
    <w:rsid w:val="00DC2F75"/>
    <w:rsid w:val="00DC32FB"/>
    <w:rsid w:val="00DC3857"/>
    <w:rsid w:val="00DC3AB1"/>
    <w:rsid w:val="00DC4E78"/>
    <w:rsid w:val="00DC4FD7"/>
    <w:rsid w:val="00DC5020"/>
    <w:rsid w:val="00DC6458"/>
    <w:rsid w:val="00DC678F"/>
    <w:rsid w:val="00DC67CF"/>
    <w:rsid w:val="00DC68A4"/>
    <w:rsid w:val="00DC7405"/>
    <w:rsid w:val="00DC7A1B"/>
    <w:rsid w:val="00DC7F60"/>
    <w:rsid w:val="00DD0117"/>
    <w:rsid w:val="00DD0A8C"/>
    <w:rsid w:val="00DD132E"/>
    <w:rsid w:val="00DD21EC"/>
    <w:rsid w:val="00DD29C4"/>
    <w:rsid w:val="00DD2A06"/>
    <w:rsid w:val="00DD2CD3"/>
    <w:rsid w:val="00DD3F45"/>
    <w:rsid w:val="00DD4B5A"/>
    <w:rsid w:val="00DD55F1"/>
    <w:rsid w:val="00DD5DCC"/>
    <w:rsid w:val="00DD65D1"/>
    <w:rsid w:val="00DD7643"/>
    <w:rsid w:val="00DD778E"/>
    <w:rsid w:val="00DD7F01"/>
    <w:rsid w:val="00DE022D"/>
    <w:rsid w:val="00DE107D"/>
    <w:rsid w:val="00DE1522"/>
    <w:rsid w:val="00DE1FD7"/>
    <w:rsid w:val="00DE1FFB"/>
    <w:rsid w:val="00DE27C4"/>
    <w:rsid w:val="00DE2A76"/>
    <w:rsid w:val="00DE2D22"/>
    <w:rsid w:val="00DE3A06"/>
    <w:rsid w:val="00DE3C4A"/>
    <w:rsid w:val="00DE3E2C"/>
    <w:rsid w:val="00DE3FF5"/>
    <w:rsid w:val="00DE4820"/>
    <w:rsid w:val="00DE5618"/>
    <w:rsid w:val="00DE578B"/>
    <w:rsid w:val="00DE5934"/>
    <w:rsid w:val="00DE74A4"/>
    <w:rsid w:val="00DE7954"/>
    <w:rsid w:val="00DF0B57"/>
    <w:rsid w:val="00DF0E90"/>
    <w:rsid w:val="00DF12CE"/>
    <w:rsid w:val="00DF19CE"/>
    <w:rsid w:val="00DF29EC"/>
    <w:rsid w:val="00DF2F36"/>
    <w:rsid w:val="00DF388F"/>
    <w:rsid w:val="00DF38F1"/>
    <w:rsid w:val="00DF3C4B"/>
    <w:rsid w:val="00DF45BE"/>
    <w:rsid w:val="00DF49D8"/>
    <w:rsid w:val="00DF5CFF"/>
    <w:rsid w:val="00DF6CAF"/>
    <w:rsid w:val="00DF6ECC"/>
    <w:rsid w:val="00DF743D"/>
    <w:rsid w:val="00DF7677"/>
    <w:rsid w:val="00DF7DED"/>
    <w:rsid w:val="00E00747"/>
    <w:rsid w:val="00E00B11"/>
    <w:rsid w:val="00E00BEB"/>
    <w:rsid w:val="00E02054"/>
    <w:rsid w:val="00E02203"/>
    <w:rsid w:val="00E0260A"/>
    <w:rsid w:val="00E03869"/>
    <w:rsid w:val="00E03D28"/>
    <w:rsid w:val="00E0455C"/>
    <w:rsid w:val="00E0484A"/>
    <w:rsid w:val="00E04DA4"/>
    <w:rsid w:val="00E05253"/>
    <w:rsid w:val="00E054A6"/>
    <w:rsid w:val="00E05A76"/>
    <w:rsid w:val="00E05B7A"/>
    <w:rsid w:val="00E06112"/>
    <w:rsid w:val="00E0614E"/>
    <w:rsid w:val="00E06253"/>
    <w:rsid w:val="00E068D7"/>
    <w:rsid w:val="00E06F98"/>
    <w:rsid w:val="00E072D2"/>
    <w:rsid w:val="00E07468"/>
    <w:rsid w:val="00E0747F"/>
    <w:rsid w:val="00E07C2E"/>
    <w:rsid w:val="00E1042A"/>
    <w:rsid w:val="00E10A41"/>
    <w:rsid w:val="00E1116D"/>
    <w:rsid w:val="00E1158C"/>
    <w:rsid w:val="00E1187E"/>
    <w:rsid w:val="00E11F6E"/>
    <w:rsid w:val="00E12F62"/>
    <w:rsid w:val="00E13122"/>
    <w:rsid w:val="00E13261"/>
    <w:rsid w:val="00E13B80"/>
    <w:rsid w:val="00E1442F"/>
    <w:rsid w:val="00E14486"/>
    <w:rsid w:val="00E14990"/>
    <w:rsid w:val="00E1539A"/>
    <w:rsid w:val="00E1547E"/>
    <w:rsid w:val="00E15566"/>
    <w:rsid w:val="00E15F97"/>
    <w:rsid w:val="00E167EA"/>
    <w:rsid w:val="00E172B8"/>
    <w:rsid w:val="00E172D7"/>
    <w:rsid w:val="00E17BE3"/>
    <w:rsid w:val="00E204D9"/>
    <w:rsid w:val="00E2095D"/>
    <w:rsid w:val="00E209D3"/>
    <w:rsid w:val="00E20CBA"/>
    <w:rsid w:val="00E20EF1"/>
    <w:rsid w:val="00E214EA"/>
    <w:rsid w:val="00E21677"/>
    <w:rsid w:val="00E227C4"/>
    <w:rsid w:val="00E22821"/>
    <w:rsid w:val="00E23774"/>
    <w:rsid w:val="00E23ECE"/>
    <w:rsid w:val="00E24A71"/>
    <w:rsid w:val="00E253E0"/>
    <w:rsid w:val="00E256F8"/>
    <w:rsid w:val="00E25D03"/>
    <w:rsid w:val="00E263F9"/>
    <w:rsid w:val="00E26799"/>
    <w:rsid w:val="00E26F7E"/>
    <w:rsid w:val="00E27144"/>
    <w:rsid w:val="00E2793F"/>
    <w:rsid w:val="00E31085"/>
    <w:rsid w:val="00E3184C"/>
    <w:rsid w:val="00E31CE1"/>
    <w:rsid w:val="00E3250F"/>
    <w:rsid w:val="00E332E4"/>
    <w:rsid w:val="00E33465"/>
    <w:rsid w:val="00E33600"/>
    <w:rsid w:val="00E34510"/>
    <w:rsid w:val="00E346A2"/>
    <w:rsid w:val="00E346FC"/>
    <w:rsid w:val="00E36292"/>
    <w:rsid w:val="00E36601"/>
    <w:rsid w:val="00E36A0A"/>
    <w:rsid w:val="00E36E72"/>
    <w:rsid w:val="00E372BF"/>
    <w:rsid w:val="00E3731C"/>
    <w:rsid w:val="00E3760D"/>
    <w:rsid w:val="00E376D3"/>
    <w:rsid w:val="00E37B22"/>
    <w:rsid w:val="00E37EC7"/>
    <w:rsid w:val="00E406B8"/>
    <w:rsid w:val="00E40ACD"/>
    <w:rsid w:val="00E418BB"/>
    <w:rsid w:val="00E41E47"/>
    <w:rsid w:val="00E43A81"/>
    <w:rsid w:val="00E43EB2"/>
    <w:rsid w:val="00E44129"/>
    <w:rsid w:val="00E46D34"/>
    <w:rsid w:val="00E47574"/>
    <w:rsid w:val="00E51CA8"/>
    <w:rsid w:val="00E51CD5"/>
    <w:rsid w:val="00E51DC7"/>
    <w:rsid w:val="00E51F2A"/>
    <w:rsid w:val="00E5204B"/>
    <w:rsid w:val="00E530CE"/>
    <w:rsid w:val="00E5398B"/>
    <w:rsid w:val="00E53D66"/>
    <w:rsid w:val="00E53FB3"/>
    <w:rsid w:val="00E54951"/>
    <w:rsid w:val="00E549C2"/>
    <w:rsid w:val="00E54F42"/>
    <w:rsid w:val="00E55668"/>
    <w:rsid w:val="00E55E11"/>
    <w:rsid w:val="00E56381"/>
    <w:rsid w:val="00E56D96"/>
    <w:rsid w:val="00E5702E"/>
    <w:rsid w:val="00E601C2"/>
    <w:rsid w:val="00E60B4C"/>
    <w:rsid w:val="00E61098"/>
    <w:rsid w:val="00E61099"/>
    <w:rsid w:val="00E61651"/>
    <w:rsid w:val="00E6180F"/>
    <w:rsid w:val="00E61FBE"/>
    <w:rsid w:val="00E62227"/>
    <w:rsid w:val="00E62472"/>
    <w:rsid w:val="00E62E7C"/>
    <w:rsid w:val="00E63282"/>
    <w:rsid w:val="00E639E8"/>
    <w:rsid w:val="00E63CC3"/>
    <w:rsid w:val="00E642D6"/>
    <w:rsid w:val="00E64AE4"/>
    <w:rsid w:val="00E64DC1"/>
    <w:rsid w:val="00E6596B"/>
    <w:rsid w:val="00E65FDC"/>
    <w:rsid w:val="00E6678D"/>
    <w:rsid w:val="00E667F5"/>
    <w:rsid w:val="00E66A92"/>
    <w:rsid w:val="00E66B47"/>
    <w:rsid w:val="00E6711E"/>
    <w:rsid w:val="00E6735F"/>
    <w:rsid w:val="00E675E8"/>
    <w:rsid w:val="00E679B6"/>
    <w:rsid w:val="00E707C2"/>
    <w:rsid w:val="00E70852"/>
    <w:rsid w:val="00E70C57"/>
    <w:rsid w:val="00E71574"/>
    <w:rsid w:val="00E715EE"/>
    <w:rsid w:val="00E71C7C"/>
    <w:rsid w:val="00E71EEA"/>
    <w:rsid w:val="00E72024"/>
    <w:rsid w:val="00E7212D"/>
    <w:rsid w:val="00E72577"/>
    <w:rsid w:val="00E72ACE"/>
    <w:rsid w:val="00E7309B"/>
    <w:rsid w:val="00E7345C"/>
    <w:rsid w:val="00E73596"/>
    <w:rsid w:val="00E73950"/>
    <w:rsid w:val="00E73D31"/>
    <w:rsid w:val="00E745C6"/>
    <w:rsid w:val="00E747B6"/>
    <w:rsid w:val="00E75550"/>
    <w:rsid w:val="00E756F8"/>
    <w:rsid w:val="00E759E7"/>
    <w:rsid w:val="00E75D88"/>
    <w:rsid w:val="00E75DC8"/>
    <w:rsid w:val="00E75EE6"/>
    <w:rsid w:val="00E765FD"/>
    <w:rsid w:val="00E769D0"/>
    <w:rsid w:val="00E770C7"/>
    <w:rsid w:val="00E772E9"/>
    <w:rsid w:val="00E804EF"/>
    <w:rsid w:val="00E80F2E"/>
    <w:rsid w:val="00E80F98"/>
    <w:rsid w:val="00E826A3"/>
    <w:rsid w:val="00E84F38"/>
    <w:rsid w:val="00E850C9"/>
    <w:rsid w:val="00E85B13"/>
    <w:rsid w:val="00E85B54"/>
    <w:rsid w:val="00E86185"/>
    <w:rsid w:val="00E863A1"/>
    <w:rsid w:val="00E863DA"/>
    <w:rsid w:val="00E86741"/>
    <w:rsid w:val="00E867BF"/>
    <w:rsid w:val="00E90341"/>
    <w:rsid w:val="00E90381"/>
    <w:rsid w:val="00E90C7F"/>
    <w:rsid w:val="00E9183B"/>
    <w:rsid w:val="00E91A63"/>
    <w:rsid w:val="00E9282F"/>
    <w:rsid w:val="00E932B6"/>
    <w:rsid w:val="00E943B9"/>
    <w:rsid w:val="00E945B9"/>
    <w:rsid w:val="00E94CAB"/>
    <w:rsid w:val="00E9502B"/>
    <w:rsid w:val="00E955A3"/>
    <w:rsid w:val="00E9622D"/>
    <w:rsid w:val="00E9634F"/>
    <w:rsid w:val="00E968C6"/>
    <w:rsid w:val="00E96CE6"/>
    <w:rsid w:val="00E9704B"/>
    <w:rsid w:val="00E976D6"/>
    <w:rsid w:val="00EA07E2"/>
    <w:rsid w:val="00EA0E60"/>
    <w:rsid w:val="00EA15C5"/>
    <w:rsid w:val="00EA1675"/>
    <w:rsid w:val="00EA27B1"/>
    <w:rsid w:val="00EA3938"/>
    <w:rsid w:val="00EA3D61"/>
    <w:rsid w:val="00EA48EF"/>
    <w:rsid w:val="00EA5059"/>
    <w:rsid w:val="00EA51EA"/>
    <w:rsid w:val="00EA63A4"/>
    <w:rsid w:val="00EA6F35"/>
    <w:rsid w:val="00EA79A1"/>
    <w:rsid w:val="00EB0C62"/>
    <w:rsid w:val="00EB20F3"/>
    <w:rsid w:val="00EB26E3"/>
    <w:rsid w:val="00EB27A4"/>
    <w:rsid w:val="00EB2822"/>
    <w:rsid w:val="00EB295A"/>
    <w:rsid w:val="00EB2BED"/>
    <w:rsid w:val="00EB2D6F"/>
    <w:rsid w:val="00EB2F6E"/>
    <w:rsid w:val="00EB3562"/>
    <w:rsid w:val="00EB4758"/>
    <w:rsid w:val="00EB48D1"/>
    <w:rsid w:val="00EB53B3"/>
    <w:rsid w:val="00EB6788"/>
    <w:rsid w:val="00EB691E"/>
    <w:rsid w:val="00EB7D96"/>
    <w:rsid w:val="00EB7DA0"/>
    <w:rsid w:val="00EB7F49"/>
    <w:rsid w:val="00EC080D"/>
    <w:rsid w:val="00EC0CEF"/>
    <w:rsid w:val="00EC1132"/>
    <w:rsid w:val="00EC1931"/>
    <w:rsid w:val="00EC19BE"/>
    <w:rsid w:val="00EC26BA"/>
    <w:rsid w:val="00EC2AD4"/>
    <w:rsid w:val="00EC3A59"/>
    <w:rsid w:val="00EC4DF1"/>
    <w:rsid w:val="00EC4E45"/>
    <w:rsid w:val="00EC4F74"/>
    <w:rsid w:val="00EC538B"/>
    <w:rsid w:val="00EC5E6C"/>
    <w:rsid w:val="00EC6327"/>
    <w:rsid w:val="00EC69E5"/>
    <w:rsid w:val="00EC7285"/>
    <w:rsid w:val="00EC7455"/>
    <w:rsid w:val="00EC7919"/>
    <w:rsid w:val="00EC797C"/>
    <w:rsid w:val="00EC7E82"/>
    <w:rsid w:val="00ED1409"/>
    <w:rsid w:val="00ED177C"/>
    <w:rsid w:val="00ED18E8"/>
    <w:rsid w:val="00ED1D26"/>
    <w:rsid w:val="00ED1F4E"/>
    <w:rsid w:val="00ED2271"/>
    <w:rsid w:val="00ED2750"/>
    <w:rsid w:val="00ED3FB6"/>
    <w:rsid w:val="00ED470C"/>
    <w:rsid w:val="00ED497A"/>
    <w:rsid w:val="00ED4A1C"/>
    <w:rsid w:val="00ED5B63"/>
    <w:rsid w:val="00ED619E"/>
    <w:rsid w:val="00ED7028"/>
    <w:rsid w:val="00ED7659"/>
    <w:rsid w:val="00ED7924"/>
    <w:rsid w:val="00EE0921"/>
    <w:rsid w:val="00EE2DB1"/>
    <w:rsid w:val="00EE39D5"/>
    <w:rsid w:val="00EE3E5D"/>
    <w:rsid w:val="00EE4B75"/>
    <w:rsid w:val="00EE51E7"/>
    <w:rsid w:val="00EE5885"/>
    <w:rsid w:val="00EE63C0"/>
    <w:rsid w:val="00EE66F4"/>
    <w:rsid w:val="00EE6B15"/>
    <w:rsid w:val="00EE6EF9"/>
    <w:rsid w:val="00EE7062"/>
    <w:rsid w:val="00EE721B"/>
    <w:rsid w:val="00EE728A"/>
    <w:rsid w:val="00EE7F16"/>
    <w:rsid w:val="00EF0AED"/>
    <w:rsid w:val="00EF0B70"/>
    <w:rsid w:val="00EF1431"/>
    <w:rsid w:val="00EF1675"/>
    <w:rsid w:val="00EF1EB4"/>
    <w:rsid w:val="00EF43A0"/>
    <w:rsid w:val="00EF46AF"/>
    <w:rsid w:val="00EF55CB"/>
    <w:rsid w:val="00EF588A"/>
    <w:rsid w:val="00EF58A0"/>
    <w:rsid w:val="00EF5B88"/>
    <w:rsid w:val="00EF651C"/>
    <w:rsid w:val="00EF73D4"/>
    <w:rsid w:val="00EF7B21"/>
    <w:rsid w:val="00EF7D6A"/>
    <w:rsid w:val="00EF7F34"/>
    <w:rsid w:val="00F009D5"/>
    <w:rsid w:val="00F012AD"/>
    <w:rsid w:val="00F027E5"/>
    <w:rsid w:val="00F03455"/>
    <w:rsid w:val="00F03F1E"/>
    <w:rsid w:val="00F04973"/>
    <w:rsid w:val="00F04B42"/>
    <w:rsid w:val="00F057F5"/>
    <w:rsid w:val="00F05E07"/>
    <w:rsid w:val="00F069EA"/>
    <w:rsid w:val="00F06DB7"/>
    <w:rsid w:val="00F0713E"/>
    <w:rsid w:val="00F07170"/>
    <w:rsid w:val="00F07E9F"/>
    <w:rsid w:val="00F10661"/>
    <w:rsid w:val="00F115CB"/>
    <w:rsid w:val="00F116C4"/>
    <w:rsid w:val="00F11A3C"/>
    <w:rsid w:val="00F12614"/>
    <w:rsid w:val="00F13373"/>
    <w:rsid w:val="00F13736"/>
    <w:rsid w:val="00F13861"/>
    <w:rsid w:val="00F13907"/>
    <w:rsid w:val="00F13A53"/>
    <w:rsid w:val="00F13D8E"/>
    <w:rsid w:val="00F14273"/>
    <w:rsid w:val="00F14900"/>
    <w:rsid w:val="00F1542A"/>
    <w:rsid w:val="00F156A2"/>
    <w:rsid w:val="00F171C2"/>
    <w:rsid w:val="00F2066F"/>
    <w:rsid w:val="00F21372"/>
    <w:rsid w:val="00F232E5"/>
    <w:rsid w:val="00F238D1"/>
    <w:rsid w:val="00F23C71"/>
    <w:rsid w:val="00F259F8"/>
    <w:rsid w:val="00F25E8C"/>
    <w:rsid w:val="00F263E6"/>
    <w:rsid w:val="00F26AF9"/>
    <w:rsid w:val="00F26C81"/>
    <w:rsid w:val="00F26D1F"/>
    <w:rsid w:val="00F271BB"/>
    <w:rsid w:val="00F2781A"/>
    <w:rsid w:val="00F279B3"/>
    <w:rsid w:val="00F27DDB"/>
    <w:rsid w:val="00F3099B"/>
    <w:rsid w:val="00F311F5"/>
    <w:rsid w:val="00F31D4E"/>
    <w:rsid w:val="00F321EF"/>
    <w:rsid w:val="00F322E5"/>
    <w:rsid w:val="00F327AC"/>
    <w:rsid w:val="00F33681"/>
    <w:rsid w:val="00F344E2"/>
    <w:rsid w:val="00F348C7"/>
    <w:rsid w:val="00F34922"/>
    <w:rsid w:val="00F349B7"/>
    <w:rsid w:val="00F352E0"/>
    <w:rsid w:val="00F35342"/>
    <w:rsid w:val="00F35688"/>
    <w:rsid w:val="00F362A3"/>
    <w:rsid w:val="00F3736B"/>
    <w:rsid w:val="00F374EA"/>
    <w:rsid w:val="00F3769E"/>
    <w:rsid w:val="00F4107E"/>
    <w:rsid w:val="00F4126E"/>
    <w:rsid w:val="00F41A98"/>
    <w:rsid w:val="00F41B62"/>
    <w:rsid w:val="00F41C6A"/>
    <w:rsid w:val="00F4338D"/>
    <w:rsid w:val="00F435B7"/>
    <w:rsid w:val="00F43B49"/>
    <w:rsid w:val="00F4400A"/>
    <w:rsid w:val="00F44270"/>
    <w:rsid w:val="00F449C7"/>
    <w:rsid w:val="00F44E56"/>
    <w:rsid w:val="00F454E7"/>
    <w:rsid w:val="00F457CE"/>
    <w:rsid w:val="00F465CD"/>
    <w:rsid w:val="00F46BC1"/>
    <w:rsid w:val="00F46FDA"/>
    <w:rsid w:val="00F47776"/>
    <w:rsid w:val="00F50BF9"/>
    <w:rsid w:val="00F50DE5"/>
    <w:rsid w:val="00F5163D"/>
    <w:rsid w:val="00F51940"/>
    <w:rsid w:val="00F51A43"/>
    <w:rsid w:val="00F51DD8"/>
    <w:rsid w:val="00F52151"/>
    <w:rsid w:val="00F52201"/>
    <w:rsid w:val="00F52C9A"/>
    <w:rsid w:val="00F555DD"/>
    <w:rsid w:val="00F557C1"/>
    <w:rsid w:val="00F557D8"/>
    <w:rsid w:val="00F5581B"/>
    <w:rsid w:val="00F55E73"/>
    <w:rsid w:val="00F55E8D"/>
    <w:rsid w:val="00F561C6"/>
    <w:rsid w:val="00F57AC8"/>
    <w:rsid w:val="00F57D90"/>
    <w:rsid w:val="00F60150"/>
    <w:rsid w:val="00F604CE"/>
    <w:rsid w:val="00F6137C"/>
    <w:rsid w:val="00F61774"/>
    <w:rsid w:val="00F61DB2"/>
    <w:rsid w:val="00F63245"/>
    <w:rsid w:val="00F64A4C"/>
    <w:rsid w:val="00F6540B"/>
    <w:rsid w:val="00F6561C"/>
    <w:rsid w:val="00F67CD7"/>
    <w:rsid w:val="00F70120"/>
    <w:rsid w:val="00F70410"/>
    <w:rsid w:val="00F70B3B"/>
    <w:rsid w:val="00F71771"/>
    <w:rsid w:val="00F72090"/>
    <w:rsid w:val="00F7311A"/>
    <w:rsid w:val="00F73210"/>
    <w:rsid w:val="00F737DB"/>
    <w:rsid w:val="00F73C54"/>
    <w:rsid w:val="00F743B3"/>
    <w:rsid w:val="00F7517B"/>
    <w:rsid w:val="00F75673"/>
    <w:rsid w:val="00F75F00"/>
    <w:rsid w:val="00F76CF7"/>
    <w:rsid w:val="00F77129"/>
    <w:rsid w:val="00F774F1"/>
    <w:rsid w:val="00F77E45"/>
    <w:rsid w:val="00F80C9E"/>
    <w:rsid w:val="00F80CE8"/>
    <w:rsid w:val="00F8144F"/>
    <w:rsid w:val="00F82435"/>
    <w:rsid w:val="00F824E6"/>
    <w:rsid w:val="00F82906"/>
    <w:rsid w:val="00F82914"/>
    <w:rsid w:val="00F8296F"/>
    <w:rsid w:val="00F82E4E"/>
    <w:rsid w:val="00F833FD"/>
    <w:rsid w:val="00F834FE"/>
    <w:rsid w:val="00F83636"/>
    <w:rsid w:val="00F83640"/>
    <w:rsid w:val="00F83A94"/>
    <w:rsid w:val="00F83DE5"/>
    <w:rsid w:val="00F848B2"/>
    <w:rsid w:val="00F849A2"/>
    <w:rsid w:val="00F85528"/>
    <w:rsid w:val="00F855BD"/>
    <w:rsid w:val="00F85BD2"/>
    <w:rsid w:val="00F8655B"/>
    <w:rsid w:val="00F867D4"/>
    <w:rsid w:val="00F867FD"/>
    <w:rsid w:val="00F86C70"/>
    <w:rsid w:val="00F871D0"/>
    <w:rsid w:val="00F87AF7"/>
    <w:rsid w:val="00F87DA0"/>
    <w:rsid w:val="00F900AF"/>
    <w:rsid w:val="00F900E2"/>
    <w:rsid w:val="00F90590"/>
    <w:rsid w:val="00F920EA"/>
    <w:rsid w:val="00F9228D"/>
    <w:rsid w:val="00F92B00"/>
    <w:rsid w:val="00F93567"/>
    <w:rsid w:val="00F9356C"/>
    <w:rsid w:val="00F93E1A"/>
    <w:rsid w:val="00F93F6C"/>
    <w:rsid w:val="00F94BD8"/>
    <w:rsid w:val="00F94E80"/>
    <w:rsid w:val="00F94EAB"/>
    <w:rsid w:val="00F9513D"/>
    <w:rsid w:val="00F96192"/>
    <w:rsid w:val="00F967AC"/>
    <w:rsid w:val="00F9707F"/>
    <w:rsid w:val="00FA0674"/>
    <w:rsid w:val="00FA11FC"/>
    <w:rsid w:val="00FA12B1"/>
    <w:rsid w:val="00FA1355"/>
    <w:rsid w:val="00FA26F2"/>
    <w:rsid w:val="00FA27A3"/>
    <w:rsid w:val="00FA2D58"/>
    <w:rsid w:val="00FA2FA1"/>
    <w:rsid w:val="00FA4BED"/>
    <w:rsid w:val="00FA52D3"/>
    <w:rsid w:val="00FA5332"/>
    <w:rsid w:val="00FA54ED"/>
    <w:rsid w:val="00FA6639"/>
    <w:rsid w:val="00FA7A8F"/>
    <w:rsid w:val="00FB05F0"/>
    <w:rsid w:val="00FB1456"/>
    <w:rsid w:val="00FB166A"/>
    <w:rsid w:val="00FB1888"/>
    <w:rsid w:val="00FB1938"/>
    <w:rsid w:val="00FB205C"/>
    <w:rsid w:val="00FB21C5"/>
    <w:rsid w:val="00FB22EE"/>
    <w:rsid w:val="00FB279B"/>
    <w:rsid w:val="00FB2DAD"/>
    <w:rsid w:val="00FB2E60"/>
    <w:rsid w:val="00FB328C"/>
    <w:rsid w:val="00FB3390"/>
    <w:rsid w:val="00FB3915"/>
    <w:rsid w:val="00FB39EE"/>
    <w:rsid w:val="00FB435F"/>
    <w:rsid w:val="00FB4660"/>
    <w:rsid w:val="00FB4661"/>
    <w:rsid w:val="00FB5EB6"/>
    <w:rsid w:val="00FB6CA6"/>
    <w:rsid w:val="00FB7371"/>
    <w:rsid w:val="00FB7816"/>
    <w:rsid w:val="00FC0810"/>
    <w:rsid w:val="00FC0B9F"/>
    <w:rsid w:val="00FC0E38"/>
    <w:rsid w:val="00FC0F98"/>
    <w:rsid w:val="00FC0FCD"/>
    <w:rsid w:val="00FC19B0"/>
    <w:rsid w:val="00FC2711"/>
    <w:rsid w:val="00FC330D"/>
    <w:rsid w:val="00FC397D"/>
    <w:rsid w:val="00FC3D3D"/>
    <w:rsid w:val="00FC4396"/>
    <w:rsid w:val="00FC469D"/>
    <w:rsid w:val="00FC49F6"/>
    <w:rsid w:val="00FC4C30"/>
    <w:rsid w:val="00FC53BE"/>
    <w:rsid w:val="00FC57CD"/>
    <w:rsid w:val="00FC58D1"/>
    <w:rsid w:val="00FC7387"/>
    <w:rsid w:val="00FC7981"/>
    <w:rsid w:val="00FC7DDB"/>
    <w:rsid w:val="00FD0355"/>
    <w:rsid w:val="00FD08E0"/>
    <w:rsid w:val="00FD0ABA"/>
    <w:rsid w:val="00FD0CC8"/>
    <w:rsid w:val="00FD26EC"/>
    <w:rsid w:val="00FD360D"/>
    <w:rsid w:val="00FD45E5"/>
    <w:rsid w:val="00FD4C10"/>
    <w:rsid w:val="00FD5AA1"/>
    <w:rsid w:val="00FD6037"/>
    <w:rsid w:val="00FD63C9"/>
    <w:rsid w:val="00FD6836"/>
    <w:rsid w:val="00FD69F3"/>
    <w:rsid w:val="00FD790E"/>
    <w:rsid w:val="00FE0AB4"/>
    <w:rsid w:val="00FE13DE"/>
    <w:rsid w:val="00FE19BF"/>
    <w:rsid w:val="00FE1B2C"/>
    <w:rsid w:val="00FE253A"/>
    <w:rsid w:val="00FE35A8"/>
    <w:rsid w:val="00FE3B65"/>
    <w:rsid w:val="00FE3B8A"/>
    <w:rsid w:val="00FE3BC4"/>
    <w:rsid w:val="00FE3F2A"/>
    <w:rsid w:val="00FE47A9"/>
    <w:rsid w:val="00FE5922"/>
    <w:rsid w:val="00FE5CC3"/>
    <w:rsid w:val="00FE6EDB"/>
    <w:rsid w:val="00FE75FB"/>
    <w:rsid w:val="00FE7DAB"/>
    <w:rsid w:val="00FF05B1"/>
    <w:rsid w:val="00FF0C96"/>
    <w:rsid w:val="00FF0E3B"/>
    <w:rsid w:val="00FF0ED4"/>
    <w:rsid w:val="00FF17EF"/>
    <w:rsid w:val="00FF1D20"/>
    <w:rsid w:val="00FF1EE6"/>
    <w:rsid w:val="00FF2863"/>
    <w:rsid w:val="00FF2A88"/>
    <w:rsid w:val="00FF39ED"/>
    <w:rsid w:val="00FF45B8"/>
    <w:rsid w:val="00FF48BC"/>
    <w:rsid w:val="00FF4A39"/>
    <w:rsid w:val="00FF4AA0"/>
    <w:rsid w:val="00FF4F83"/>
    <w:rsid w:val="00FF5545"/>
    <w:rsid w:val="00FF5DE8"/>
    <w:rsid w:val="00FF7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2A64A467"/>
  <w15:docId w15:val="{FAC8B1E9-ED55-4A3E-AB6C-89EFF7733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DEB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aliases w:val="H1,H1 Znak,H1 Znak Znak"/>
    <w:basedOn w:val="Normalny"/>
    <w:next w:val="Normalny"/>
    <w:link w:val="Nagwek1Znak"/>
    <w:qFormat/>
    <w:rsid w:val="00566A36"/>
    <w:pPr>
      <w:keepNext/>
      <w:jc w:val="center"/>
      <w:outlineLvl w:val="0"/>
    </w:pPr>
    <w:rPr>
      <w:rFonts w:ascii="Arial" w:hAnsi="Arial"/>
      <w:b/>
    </w:rPr>
  </w:style>
  <w:style w:type="paragraph" w:styleId="Nagwek2">
    <w:name w:val="heading 2"/>
    <w:aliases w:val="h2,A.B.C.,l2,heading 2"/>
    <w:basedOn w:val="Normalny"/>
    <w:next w:val="Normalny"/>
    <w:link w:val="Nagwek2Znak"/>
    <w:qFormat/>
    <w:rsid w:val="00566A36"/>
    <w:pPr>
      <w:keepNext/>
      <w:outlineLvl w:val="1"/>
    </w:pPr>
    <w:rPr>
      <w:rFonts w:ascii="Arial" w:hAnsi="Arial"/>
      <w:b/>
      <w:sz w:val="4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66A36"/>
    <w:pPr>
      <w:keepNext/>
      <w:jc w:val="center"/>
      <w:outlineLvl w:val="2"/>
    </w:pPr>
    <w:rPr>
      <w:rFonts w:ascii="Arial" w:hAnsi="Arial"/>
      <w:b/>
      <w:sz w:val="36"/>
    </w:rPr>
  </w:style>
  <w:style w:type="paragraph" w:styleId="Nagwek4">
    <w:name w:val="heading 4"/>
    <w:aliases w:val="h4"/>
    <w:basedOn w:val="Normalny"/>
    <w:next w:val="Normalny"/>
    <w:link w:val="Nagwek4Znak"/>
    <w:qFormat/>
    <w:rsid w:val="00566A36"/>
    <w:pPr>
      <w:keepNext/>
      <w:ind w:firstLine="708"/>
      <w:jc w:val="center"/>
      <w:outlineLvl w:val="3"/>
    </w:pPr>
    <w:rPr>
      <w:rFonts w:ascii="Arial" w:hAnsi="Arial"/>
      <w:b/>
      <w:bCs/>
      <w:sz w:val="28"/>
    </w:rPr>
  </w:style>
  <w:style w:type="paragraph" w:styleId="Nagwek5">
    <w:name w:val="heading 5"/>
    <w:basedOn w:val="Normalny"/>
    <w:next w:val="Normalny"/>
    <w:link w:val="Nagwek5Znak"/>
    <w:qFormat/>
    <w:rsid w:val="00566A36"/>
    <w:pPr>
      <w:keepNext/>
      <w:spacing w:line="360" w:lineRule="auto"/>
      <w:outlineLvl w:val="4"/>
    </w:pPr>
    <w:rPr>
      <w:rFonts w:ascii="Arial" w:hAnsi="Arial"/>
      <w:b/>
      <w:bCs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66A36"/>
    <w:pPr>
      <w:keepNext/>
      <w:ind w:left="284"/>
      <w:outlineLvl w:val="5"/>
    </w:pPr>
    <w:rPr>
      <w:rFonts w:ascii="Arial" w:hAnsi="Arial"/>
      <w:szCs w:val="20"/>
    </w:rPr>
  </w:style>
  <w:style w:type="paragraph" w:styleId="Nagwek7">
    <w:name w:val="heading 7"/>
    <w:basedOn w:val="Normalny"/>
    <w:next w:val="Normalny"/>
    <w:link w:val="Nagwek7Znak"/>
    <w:qFormat/>
    <w:rsid w:val="00566A36"/>
    <w:pPr>
      <w:keepNext/>
      <w:ind w:left="4956"/>
      <w:outlineLvl w:val="6"/>
    </w:pPr>
    <w:rPr>
      <w:rFonts w:ascii="Arial" w:hAnsi="Arial"/>
      <w:szCs w:val="20"/>
    </w:rPr>
  </w:style>
  <w:style w:type="paragraph" w:styleId="Nagwek8">
    <w:name w:val="heading 8"/>
    <w:basedOn w:val="Normalny"/>
    <w:next w:val="Normalny"/>
    <w:link w:val="Nagwek8Znak"/>
    <w:qFormat/>
    <w:rsid w:val="00566A36"/>
    <w:pPr>
      <w:keepNext/>
      <w:spacing w:line="360" w:lineRule="auto"/>
      <w:jc w:val="center"/>
      <w:outlineLvl w:val="7"/>
    </w:pPr>
    <w:rPr>
      <w:rFonts w:ascii="Arial" w:hAnsi="Arial"/>
      <w:b/>
      <w:bCs/>
      <w:i/>
      <w:iCs/>
      <w:color w:val="000000"/>
      <w:sz w:val="28"/>
    </w:rPr>
  </w:style>
  <w:style w:type="paragraph" w:styleId="Nagwek9">
    <w:name w:val="heading 9"/>
    <w:basedOn w:val="Normalny"/>
    <w:next w:val="Normalny"/>
    <w:link w:val="Nagwek9Znak"/>
    <w:qFormat/>
    <w:rsid w:val="00566A36"/>
    <w:pPr>
      <w:keepNext/>
      <w:spacing w:line="360" w:lineRule="auto"/>
      <w:outlineLvl w:val="8"/>
    </w:pPr>
    <w:rPr>
      <w:rFonts w:ascii="Arial" w:hAnsi="Arial"/>
      <w:b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1,H1 Znak Znak1,H1 Znak Znak Znak"/>
    <w:link w:val="Nagwek1"/>
    <w:rsid w:val="00566A36"/>
    <w:rPr>
      <w:rFonts w:ascii="Arial" w:eastAsia="Times New Roman" w:hAnsi="Arial" w:cs="Arial"/>
      <w:b/>
      <w:sz w:val="24"/>
      <w:szCs w:val="24"/>
      <w:lang w:eastAsia="pl-PL"/>
    </w:rPr>
  </w:style>
  <w:style w:type="character" w:customStyle="1" w:styleId="Nagwek2Znak">
    <w:name w:val="Nagłówek 2 Znak"/>
    <w:aliases w:val="h2 Znak,A.B.C. Znak,l2 Znak,heading 2 Znak"/>
    <w:link w:val="Nagwek2"/>
    <w:rsid w:val="00566A36"/>
    <w:rPr>
      <w:rFonts w:ascii="Arial" w:eastAsia="Times New Roman" w:hAnsi="Arial" w:cs="Arial"/>
      <w:b/>
      <w:sz w:val="44"/>
      <w:szCs w:val="24"/>
      <w:lang w:eastAsia="pl-PL"/>
    </w:rPr>
  </w:style>
  <w:style w:type="character" w:customStyle="1" w:styleId="Nagwek3Znak">
    <w:name w:val="Nagłówek 3 Znak"/>
    <w:link w:val="Nagwek3"/>
    <w:uiPriority w:val="99"/>
    <w:rsid w:val="00566A36"/>
    <w:rPr>
      <w:rFonts w:ascii="Arial" w:eastAsia="Times New Roman" w:hAnsi="Arial" w:cs="Arial"/>
      <w:b/>
      <w:sz w:val="36"/>
      <w:szCs w:val="24"/>
      <w:lang w:eastAsia="pl-PL"/>
    </w:rPr>
  </w:style>
  <w:style w:type="character" w:customStyle="1" w:styleId="Nagwek4Znak">
    <w:name w:val="Nagłówek 4 Znak"/>
    <w:aliases w:val="h4 Znak"/>
    <w:link w:val="Nagwek4"/>
    <w:rsid w:val="00566A36"/>
    <w:rPr>
      <w:rFonts w:ascii="Arial" w:eastAsia="Times New Roman" w:hAnsi="Arial" w:cs="Arial"/>
      <w:b/>
      <w:bCs/>
      <w:sz w:val="28"/>
      <w:szCs w:val="24"/>
      <w:lang w:eastAsia="pl-PL"/>
    </w:rPr>
  </w:style>
  <w:style w:type="character" w:customStyle="1" w:styleId="Nagwek5Znak">
    <w:name w:val="Nagłówek 5 Znak"/>
    <w:link w:val="Nagwek5"/>
    <w:rsid w:val="00566A36"/>
    <w:rPr>
      <w:rFonts w:ascii="Arial" w:eastAsia="Times New Roman" w:hAnsi="Arial" w:cs="Arial"/>
      <w:b/>
      <w:bCs/>
      <w:sz w:val="24"/>
      <w:szCs w:val="20"/>
      <w:lang w:eastAsia="pl-PL"/>
    </w:rPr>
  </w:style>
  <w:style w:type="character" w:customStyle="1" w:styleId="Nagwek6Znak">
    <w:name w:val="Nagłówek 6 Znak"/>
    <w:link w:val="Nagwek6"/>
    <w:uiPriority w:val="99"/>
    <w:rsid w:val="00566A36"/>
    <w:rPr>
      <w:rFonts w:ascii="Arial" w:eastAsia="Times New Roman" w:hAnsi="Arial" w:cs="Arial"/>
      <w:sz w:val="24"/>
      <w:szCs w:val="20"/>
      <w:lang w:eastAsia="pl-PL"/>
    </w:rPr>
  </w:style>
  <w:style w:type="character" w:customStyle="1" w:styleId="Nagwek7Znak">
    <w:name w:val="Nagłówek 7 Znak"/>
    <w:link w:val="Nagwek7"/>
    <w:rsid w:val="00566A36"/>
    <w:rPr>
      <w:rFonts w:ascii="Arial" w:eastAsia="Times New Roman" w:hAnsi="Arial" w:cs="Arial"/>
      <w:sz w:val="24"/>
      <w:szCs w:val="20"/>
      <w:lang w:eastAsia="pl-PL"/>
    </w:rPr>
  </w:style>
  <w:style w:type="character" w:customStyle="1" w:styleId="Nagwek8Znak">
    <w:name w:val="Nagłówek 8 Znak"/>
    <w:link w:val="Nagwek8"/>
    <w:rsid w:val="00566A36"/>
    <w:rPr>
      <w:rFonts w:ascii="Arial" w:eastAsia="Times New Roman" w:hAnsi="Arial" w:cs="Arial"/>
      <w:b/>
      <w:bCs/>
      <w:i/>
      <w:iCs/>
      <w:color w:val="000000"/>
      <w:sz w:val="28"/>
      <w:szCs w:val="24"/>
      <w:lang w:eastAsia="pl-PL"/>
    </w:rPr>
  </w:style>
  <w:style w:type="character" w:customStyle="1" w:styleId="Nagwek9Znak">
    <w:name w:val="Nagłówek 9 Znak"/>
    <w:link w:val="Nagwek9"/>
    <w:rsid w:val="00566A36"/>
    <w:rPr>
      <w:rFonts w:ascii="Arial" w:eastAsia="Times New Roman" w:hAnsi="Arial" w:cs="Arial"/>
      <w:b/>
      <w:sz w:val="24"/>
      <w:szCs w:val="24"/>
      <w:u w:val="single"/>
      <w:lang w:eastAsia="pl-PL"/>
    </w:rPr>
  </w:style>
  <w:style w:type="paragraph" w:styleId="Nagwek">
    <w:name w:val="header"/>
    <w:basedOn w:val="Normalny"/>
    <w:link w:val="NagwekZnak"/>
    <w:uiPriority w:val="99"/>
    <w:rsid w:val="00566A36"/>
    <w:pPr>
      <w:tabs>
        <w:tab w:val="center" w:pos="4536"/>
        <w:tab w:val="right" w:pos="9072"/>
      </w:tabs>
    </w:pPr>
    <w:rPr>
      <w:rFonts w:ascii="Arial" w:hAnsi="Arial"/>
      <w:szCs w:val="20"/>
    </w:rPr>
  </w:style>
  <w:style w:type="character" w:customStyle="1" w:styleId="NagwekZnak">
    <w:name w:val="Nagłówek Znak"/>
    <w:link w:val="Nagwek"/>
    <w:uiPriority w:val="99"/>
    <w:rsid w:val="00566A36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566A36"/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566A36"/>
    <w:pPr>
      <w:widowControl w:val="0"/>
    </w:pPr>
    <w:rPr>
      <w:rFonts w:ascii="Arial" w:hAnsi="Arial"/>
      <w:snapToGrid w:val="0"/>
      <w:szCs w:val="20"/>
    </w:rPr>
  </w:style>
  <w:style w:type="paragraph" w:customStyle="1" w:styleId="ramka">
    <w:name w:val="ramka"/>
    <w:rsid w:val="00566A36"/>
    <w:pPr>
      <w:tabs>
        <w:tab w:val="left" w:pos="-720"/>
      </w:tabs>
      <w:suppressAutoHyphens/>
    </w:pPr>
    <w:rPr>
      <w:rFonts w:ascii="CG Times" w:eastAsia="Times New Roman" w:hAnsi="CG Times"/>
      <w:noProof/>
      <w:sz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chniczny4">
    <w:name w:val="Techniczny 4"/>
    <w:rsid w:val="00566A36"/>
    <w:pPr>
      <w:tabs>
        <w:tab w:val="left" w:pos="-720"/>
      </w:tabs>
      <w:suppressAutoHyphens/>
    </w:pPr>
    <w:rPr>
      <w:rFonts w:ascii="CG Times" w:eastAsia="Times New Roman" w:hAnsi="CG Times"/>
      <w:b/>
      <w:sz w:val="24"/>
      <w:lang w:val="en-US"/>
    </w:rPr>
  </w:style>
  <w:style w:type="paragraph" w:styleId="Stopka">
    <w:name w:val="footer"/>
    <w:basedOn w:val="Normalny"/>
    <w:link w:val="StopkaZnak"/>
    <w:uiPriority w:val="99"/>
    <w:rsid w:val="00566A3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66A3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566A36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66A36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link w:val="Tekstprzypisudolnego"/>
    <w:rsid w:val="00566A3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566A36"/>
    <w:rPr>
      <w:vertAlign w:val="superscript"/>
    </w:rPr>
  </w:style>
  <w:style w:type="paragraph" w:styleId="Tekstpodstawowy">
    <w:name w:val="Body Text"/>
    <w:basedOn w:val="Normalny"/>
    <w:link w:val="TekstpodstawowyZnak"/>
    <w:rsid w:val="00566A36"/>
    <w:rPr>
      <w:b/>
      <w:szCs w:val="20"/>
    </w:rPr>
  </w:style>
  <w:style w:type="character" w:customStyle="1" w:styleId="TekstpodstawowyZnak">
    <w:name w:val="Tekst podstawowy Znak"/>
    <w:link w:val="Tekstpodstawowy"/>
    <w:rsid w:val="00566A3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566A36"/>
    <w:pPr>
      <w:jc w:val="center"/>
    </w:pPr>
    <w:rPr>
      <w:rFonts w:ascii="Arial" w:hAnsi="Arial"/>
      <w:b/>
      <w:bCs/>
      <w:szCs w:val="20"/>
    </w:rPr>
  </w:style>
  <w:style w:type="character" w:customStyle="1" w:styleId="TytuZnak">
    <w:name w:val="Tytuł Znak"/>
    <w:link w:val="Tytu"/>
    <w:uiPriority w:val="99"/>
    <w:rsid w:val="00566A36"/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566A36"/>
    <w:rPr>
      <w:rFonts w:ascii="Arial" w:hAnsi="Arial"/>
      <w:b/>
      <w:bCs/>
      <w:szCs w:val="20"/>
      <w:u w:val="single"/>
    </w:rPr>
  </w:style>
  <w:style w:type="character" w:customStyle="1" w:styleId="PodtytuZnak">
    <w:name w:val="Podtytuł Znak"/>
    <w:link w:val="Podtytu"/>
    <w:rsid w:val="00566A36"/>
    <w:rPr>
      <w:rFonts w:ascii="Arial" w:eastAsia="Times New Roman" w:hAnsi="Arial" w:cs="Times New Roman"/>
      <w:b/>
      <w:bCs/>
      <w:sz w:val="24"/>
      <w:szCs w:val="20"/>
      <w:u w:val="single"/>
      <w:lang w:eastAsia="pl-PL"/>
    </w:rPr>
  </w:style>
  <w:style w:type="paragraph" w:styleId="Tekstpodstawowy2">
    <w:name w:val="Body Text 2"/>
    <w:basedOn w:val="Normalny"/>
    <w:link w:val="Tekstpodstawowy2Znak"/>
    <w:rsid w:val="00566A36"/>
    <w:pPr>
      <w:jc w:val="center"/>
    </w:pPr>
    <w:rPr>
      <w:rFonts w:ascii="Arial" w:hAnsi="Arial"/>
      <w:b/>
      <w:bCs/>
      <w:szCs w:val="20"/>
    </w:rPr>
  </w:style>
  <w:style w:type="character" w:customStyle="1" w:styleId="Tekstpodstawowy2Znak">
    <w:name w:val="Tekst podstawowy 2 Znak"/>
    <w:link w:val="Tekstpodstawowy2"/>
    <w:rsid w:val="00566A36"/>
    <w:rPr>
      <w:rFonts w:ascii="Arial" w:eastAsia="Times New Roman" w:hAnsi="Arial" w:cs="Arial"/>
      <w:b/>
      <w:bCs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566A36"/>
    <w:rPr>
      <w:rFonts w:ascii="Arial" w:hAnsi="Arial"/>
      <w:szCs w:val="20"/>
    </w:rPr>
  </w:style>
  <w:style w:type="character" w:customStyle="1" w:styleId="Tekstpodstawowy3Znak">
    <w:name w:val="Tekst podstawowy 3 Znak"/>
    <w:link w:val="Tekstpodstawowy3"/>
    <w:rsid w:val="00566A36"/>
    <w:rPr>
      <w:rFonts w:ascii="Arial" w:eastAsia="Times New Roman" w:hAnsi="Arial" w:cs="Arial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566A36"/>
    <w:pPr>
      <w:ind w:left="705"/>
    </w:pPr>
    <w:rPr>
      <w:rFonts w:ascii="Arial" w:hAnsi="Arial"/>
      <w:szCs w:val="20"/>
    </w:rPr>
  </w:style>
  <w:style w:type="character" w:customStyle="1" w:styleId="TekstpodstawowywcityZnak">
    <w:name w:val="Tekst podstawowy wcięty Znak"/>
    <w:link w:val="Tekstpodstawowywcity"/>
    <w:uiPriority w:val="99"/>
    <w:rsid w:val="00566A36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566A36"/>
    <w:pPr>
      <w:ind w:left="1560"/>
    </w:pPr>
    <w:rPr>
      <w:rFonts w:ascii="Arial" w:hAnsi="Arial"/>
    </w:rPr>
  </w:style>
  <w:style w:type="character" w:customStyle="1" w:styleId="Tekstpodstawowywcity3Znak">
    <w:name w:val="Tekst podstawowy wcięty 3 Znak"/>
    <w:link w:val="Tekstpodstawowywcity3"/>
    <w:rsid w:val="00566A36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566A36"/>
    <w:pPr>
      <w:tabs>
        <w:tab w:val="left" w:pos="567"/>
      </w:tabs>
      <w:ind w:left="567"/>
      <w:jc w:val="both"/>
    </w:pPr>
    <w:rPr>
      <w:rFonts w:ascii="Arial" w:hAnsi="Arial"/>
      <w:szCs w:val="20"/>
    </w:rPr>
  </w:style>
  <w:style w:type="character" w:customStyle="1" w:styleId="Tekstpodstawowywcity2Znak">
    <w:name w:val="Tekst podstawowy wcięty 2 Znak"/>
    <w:link w:val="Tekstpodstawowywcity2"/>
    <w:rsid w:val="00566A36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Blockquote">
    <w:name w:val="Blockquote"/>
    <w:basedOn w:val="Normalny"/>
    <w:rsid w:val="00566A36"/>
    <w:pPr>
      <w:spacing w:before="100" w:after="100"/>
      <w:ind w:left="360" w:right="360"/>
    </w:pPr>
    <w:rPr>
      <w:snapToGrid w:val="0"/>
      <w:szCs w:val="20"/>
    </w:rPr>
  </w:style>
  <w:style w:type="paragraph" w:customStyle="1" w:styleId="BodyText31">
    <w:name w:val="Body Text 31"/>
    <w:basedOn w:val="Normalny"/>
    <w:rsid w:val="00566A36"/>
    <w:pPr>
      <w:jc w:val="both"/>
    </w:pPr>
    <w:rPr>
      <w:rFonts w:ascii="Arial" w:hAnsi="Arial"/>
      <w:b/>
      <w:szCs w:val="20"/>
    </w:rPr>
  </w:style>
  <w:style w:type="paragraph" w:customStyle="1" w:styleId="BodyText22">
    <w:name w:val="Body Text 22"/>
    <w:basedOn w:val="Normalny"/>
    <w:rsid w:val="00566A36"/>
    <w:pPr>
      <w:jc w:val="both"/>
    </w:pPr>
    <w:rPr>
      <w:szCs w:val="20"/>
    </w:rPr>
  </w:style>
  <w:style w:type="paragraph" w:customStyle="1" w:styleId="H2">
    <w:name w:val="H2"/>
    <w:basedOn w:val="Normalny"/>
    <w:next w:val="Normalny"/>
    <w:rsid w:val="00566A36"/>
    <w:pPr>
      <w:keepNext/>
      <w:spacing w:before="100" w:after="100"/>
      <w:outlineLvl w:val="2"/>
    </w:pPr>
    <w:rPr>
      <w:b/>
      <w:snapToGrid w:val="0"/>
      <w:sz w:val="36"/>
      <w:szCs w:val="20"/>
    </w:rPr>
  </w:style>
  <w:style w:type="paragraph" w:customStyle="1" w:styleId="FR1">
    <w:name w:val="FR1"/>
    <w:rsid w:val="00566A36"/>
    <w:pPr>
      <w:widowControl w:val="0"/>
      <w:spacing w:before="560"/>
    </w:pPr>
    <w:rPr>
      <w:rFonts w:ascii="Arial" w:eastAsia="Times New Roman" w:hAnsi="Arial"/>
      <w:sz w:val="12"/>
    </w:rPr>
  </w:style>
  <w:style w:type="character" w:styleId="Hipercze">
    <w:name w:val="Hyperlink"/>
    <w:uiPriority w:val="99"/>
    <w:rsid w:val="00566A36"/>
    <w:rPr>
      <w:color w:val="0000FF"/>
      <w:u w:val="single"/>
    </w:rPr>
  </w:style>
  <w:style w:type="paragraph" w:styleId="Zwykytekst">
    <w:name w:val="Plain Text"/>
    <w:basedOn w:val="Normalny"/>
    <w:link w:val="ZwykytekstZnak"/>
    <w:uiPriority w:val="99"/>
    <w:rsid w:val="00566A36"/>
    <w:rPr>
      <w:rFonts w:ascii="Courier New" w:hAnsi="Courier New"/>
      <w:sz w:val="20"/>
      <w:szCs w:val="20"/>
      <w:lang w:val="ru-RU"/>
    </w:rPr>
  </w:style>
  <w:style w:type="character" w:customStyle="1" w:styleId="ZwykytekstZnak">
    <w:name w:val="Zwykły tekst Znak"/>
    <w:link w:val="Zwykytekst"/>
    <w:uiPriority w:val="99"/>
    <w:rsid w:val="00566A36"/>
    <w:rPr>
      <w:rFonts w:ascii="Courier New" w:eastAsia="Times New Roman" w:hAnsi="Courier New" w:cs="Courier New"/>
      <w:sz w:val="20"/>
      <w:szCs w:val="20"/>
      <w:lang w:val="ru-RU" w:eastAsia="pl-PL"/>
    </w:rPr>
  </w:style>
  <w:style w:type="paragraph" w:customStyle="1" w:styleId="pkt">
    <w:name w:val="pkt"/>
    <w:basedOn w:val="Normalny"/>
    <w:rsid w:val="00566A36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rsid w:val="00566A36"/>
    <w:pPr>
      <w:ind w:left="850" w:hanging="425"/>
    </w:pPr>
  </w:style>
  <w:style w:type="paragraph" w:customStyle="1" w:styleId="Standardowyzkropka">
    <w:name w:val="Standardowy z kropka"/>
    <w:basedOn w:val="Normalny"/>
    <w:rsid w:val="00566A36"/>
    <w:pPr>
      <w:numPr>
        <w:numId w:val="1"/>
      </w:numPr>
      <w:jc w:val="both"/>
    </w:pPr>
    <w:rPr>
      <w:szCs w:val="20"/>
    </w:rPr>
  </w:style>
  <w:style w:type="character" w:customStyle="1" w:styleId="arial14">
    <w:name w:val="arial14"/>
    <w:basedOn w:val="Domylnaczcionkaakapitu"/>
    <w:rsid w:val="00566A36"/>
  </w:style>
  <w:style w:type="paragraph" w:customStyle="1" w:styleId="tekst">
    <w:name w:val="tekst"/>
    <w:basedOn w:val="Normalny"/>
    <w:rsid w:val="00566A36"/>
    <w:pPr>
      <w:suppressLineNumbers/>
      <w:spacing w:before="60" w:after="60"/>
      <w:jc w:val="both"/>
    </w:pPr>
    <w:rPr>
      <w:szCs w:val="20"/>
    </w:rPr>
  </w:style>
  <w:style w:type="paragraph" w:customStyle="1" w:styleId="ust">
    <w:name w:val="ust"/>
    <w:rsid w:val="00566A36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WW-Tekstpodstawowy2">
    <w:name w:val="WW-Tekst podstawowy 2"/>
    <w:basedOn w:val="Normalny"/>
    <w:rsid w:val="00566A36"/>
    <w:pPr>
      <w:suppressAutoHyphens/>
    </w:pPr>
    <w:rPr>
      <w:rFonts w:ascii="Garamond" w:hAnsi="Garamond"/>
      <w:sz w:val="28"/>
      <w:szCs w:val="20"/>
      <w:lang w:eastAsia="ar-SA"/>
    </w:rPr>
  </w:style>
  <w:style w:type="paragraph" w:styleId="Akapitzlist">
    <w:name w:val="List Paragraph"/>
    <w:aliases w:val="RR PGE Akapit z listą,Normal,Akapit z listą3,Akapit z listą31,Podsis rysunku,Normalny1,Preambuła,Lista 1,Nagłowek 3,Dot pt,lp1,List Paragraph2,ISCG Numerowanie,Akapit z listą;1_literowka,1_literowka,Literowanie,Punktowanie,1) AaA"/>
    <w:basedOn w:val="Normalny"/>
    <w:link w:val="AkapitzlistZnak"/>
    <w:uiPriority w:val="34"/>
    <w:qFormat/>
    <w:rsid w:val="00566A36"/>
    <w:pPr>
      <w:ind w:left="708"/>
    </w:pPr>
  </w:style>
  <w:style w:type="character" w:styleId="Odwoaniedokomentarza">
    <w:name w:val="annotation reference"/>
    <w:rsid w:val="00566A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66A3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566A3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566A36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566A3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rsid w:val="00566A36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566A36"/>
    <w:rPr>
      <w:rFonts w:ascii="Tahoma" w:eastAsia="Times New Roman" w:hAnsi="Tahoma" w:cs="Times New Roman"/>
      <w:sz w:val="16"/>
      <w:szCs w:val="16"/>
      <w:lang w:eastAsia="pl-PL"/>
    </w:rPr>
  </w:style>
  <w:style w:type="paragraph" w:customStyle="1" w:styleId="WW-Tekstpodstawowy3">
    <w:name w:val="WW-Tekst podstawowy 3"/>
    <w:basedOn w:val="Normalny"/>
    <w:rsid w:val="00566A36"/>
    <w:pPr>
      <w:suppressAutoHyphens/>
    </w:pPr>
    <w:rPr>
      <w:szCs w:val="20"/>
      <w:lang w:eastAsia="ar-SA"/>
    </w:rPr>
  </w:style>
  <w:style w:type="character" w:customStyle="1" w:styleId="attributenametext">
    <w:name w:val="attribute_name_text"/>
    <w:basedOn w:val="Domylnaczcionkaakapitu"/>
    <w:rsid w:val="00566A36"/>
  </w:style>
  <w:style w:type="paragraph" w:styleId="Lista2">
    <w:name w:val="List 2"/>
    <w:basedOn w:val="Normalny"/>
    <w:rsid w:val="00566A36"/>
    <w:pPr>
      <w:tabs>
        <w:tab w:val="num" w:pos="1778"/>
      </w:tabs>
      <w:spacing w:before="80" w:after="60"/>
      <w:ind w:left="1775" w:hanging="357"/>
      <w:jc w:val="both"/>
    </w:pPr>
    <w:rPr>
      <w:sz w:val="22"/>
    </w:rPr>
  </w:style>
  <w:style w:type="paragraph" w:styleId="Bezodstpw">
    <w:name w:val="No Spacing"/>
    <w:uiPriority w:val="1"/>
    <w:qFormat/>
    <w:rsid w:val="00BC3A8E"/>
    <w:rPr>
      <w:rFonts w:eastAsia="Times New Roman"/>
      <w:sz w:val="22"/>
      <w:szCs w:val="22"/>
    </w:rPr>
  </w:style>
  <w:style w:type="paragraph" w:customStyle="1" w:styleId="tyt">
    <w:name w:val="tyt"/>
    <w:basedOn w:val="Normalny"/>
    <w:rsid w:val="00BA722B"/>
    <w:pPr>
      <w:keepNext/>
      <w:spacing w:before="60" w:after="60"/>
      <w:jc w:val="center"/>
    </w:pPr>
    <w:rPr>
      <w:b/>
      <w:szCs w:val="20"/>
    </w:rPr>
  </w:style>
  <w:style w:type="paragraph" w:customStyle="1" w:styleId="Tekstpodstawowy31">
    <w:name w:val="Tekst podstawowy 31"/>
    <w:basedOn w:val="Normalny"/>
    <w:uiPriority w:val="99"/>
    <w:rsid w:val="00BA722B"/>
    <w:pPr>
      <w:suppressAutoHyphens/>
      <w:jc w:val="both"/>
    </w:pPr>
    <w:rPr>
      <w:b/>
      <w:szCs w:val="20"/>
      <w:u w:val="single"/>
      <w:lang w:eastAsia="ar-SA"/>
    </w:rPr>
  </w:style>
  <w:style w:type="table" w:styleId="Tabela-Siatka">
    <w:name w:val="Table Grid"/>
    <w:basedOn w:val="Standardowy"/>
    <w:uiPriority w:val="59"/>
    <w:rsid w:val="00BA722B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yteHipercze">
    <w:name w:val="FollowedHyperlink"/>
    <w:uiPriority w:val="99"/>
    <w:rsid w:val="00BA722B"/>
    <w:rPr>
      <w:color w:val="800080"/>
      <w:u w:val="single"/>
    </w:rPr>
  </w:style>
  <w:style w:type="numbering" w:customStyle="1" w:styleId="Styl1">
    <w:name w:val="Styl1"/>
    <w:rsid w:val="00BA722B"/>
    <w:pPr>
      <w:numPr>
        <w:numId w:val="2"/>
      </w:numPr>
    </w:pPr>
  </w:style>
  <w:style w:type="numbering" w:customStyle="1" w:styleId="Styl2">
    <w:name w:val="Styl2"/>
    <w:rsid w:val="00BA722B"/>
    <w:pPr>
      <w:numPr>
        <w:numId w:val="3"/>
      </w:numPr>
    </w:pPr>
  </w:style>
  <w:style w:type="numbering" w:customStyle="1" w:styleId="Styl3">
    <w:name w:val="Styl3"/>
    <w:rsid w:val="00BA722B"/>
    <w:pPr>
      <w:numPr>
        <w:numId w:val="4"/>
      </w:numPr>
    </w:pPr>
  </w:style>
  <w:style w:type="numbering" w:customStyle="1" w:styleId="Styl4">
    <w:name w:val="Styl4"/>
    <w:rsid w:val="00BA722B"/>
    <w:pPr>
      <w:numPr>
        <w:numId w:val="5"/>
      </w:numPr>
    </w:pPr>
  </w:style>
  <w:style w:type="numbering" w:customStyle="1" w:styleId="Styl5">
    <w:name w:val="Styl5"/>
    <w:rsid w:val="00BA722B"/>
    <w:pPr>
      <w:numPr>
        <w:numId w:val="6"/>
      </w:numPr>
    </w:pPr>
  </w:style>
  <w:style w:type="numbering" w:customStyle="1" w:styleId="Styl6">
    <w:name w:val="Styl6"/>
    <w:rsid w:val="00BA722B"/>
    <w:pPr>
      <w:numPr>
        <w:numId w:val="7"/>
      </w:numPr>
    </w:pPr>
  </w:style>
  <w:style w:type="numbering" w:customStyle="1" w:styleId="Styl7">
    <w:name w:val="Styl7"/>
    <w:rsid w:val="00BA722B"/>
    <w:pPr>
      <w:numPr>
        <w:numId w:val="8"/>
      </w:numPr>
    </w:pPr>
  </w:style>
  <w:style w:type="character" w:customStyle="1" w:styleId="TematkomentarzaZnak1">
    <w:name w:val="Temat komentarza Znak1"/>
    <w:uiPriority w:val="99"/>
    <w:semiHidden/>
    <w:rsid w:val="00BA722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ocument1">
    <w:name w:val="Document 1"/>
    <w:rsid w:val="00BA722B"/>
    <w:pPr>
      <w:keepNext/>
      <w:keepLines/>
      <w:tabs>
        <w:tab w:val="left" w:pos="-720"/>
      </w:tabs>
      <w:suppressAutoHyphens/>
    </w:pPr>
    <w:rPr>
      <w:rFonts w:ascii="Times New Roman" w:eastAsia="Times New Roman" w:hAnsi="Times New Roman"/>
      <w:sz w:val="24"/>
      <w:lang w:val="en-US"/>
    </w:rPr>
  </w:style>
  <w:style w:type="paragraph" w:customStyle="1" w:styleId="Nagwek10">
    <w:name w:val="Nag?Ńwek 1"/>
    <w:basedOn w:val="Normalny"/>
    <w:next w:val="Normalny"/>
    <w:rsid w:val="00BA722B"/>
    <w:pPr>
      <w:keepNext/>
      <w:jc w:val="both"/>
    </w:pPr>
    <w:rPr>
      <w:szCs w:val="20"/>
    </w:rPr>
  </w:style>
  <w:style w:type="paragraph" w:customStyle="1" w:styleId="Default">
    <w:name w:val="Default"/>
    <w:rsid w:val="00BA722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Lista3">
    <w:name w:val="List 3"/>
    <w:basedOn w:val="Normalny"/>
    <w:uiPriority w:val="99"/>
    <w:semiHidden/>
    <w:unhideWhenUsed/>
    <w:rsid w:val="00922AE6"/>
    <w:pPr>
      <w:ind w:left="849" w:hanging="283"/>
      <w:contextualSpacing/>
    </w:pPr>
  </w:style>
  <w:style w:type="paragraph" w:customStyle="1" w:styleId="font5">
    <w:name w:val="font5"/>
    <w:basedOn w:val="Normalny"/>
    <w:rsid w:val="001108B9"/>
    <w:pPr>
      <w:spacing w:before="100" w:beforeAutospacing="1" w:after="100" w:afterAutospacing="1"/>
    </w:pPr>
    <w:rPr>
      <w:rFonts w:ascii="Cambria" w:hAnsi="Cambria"/>
      <w:color w:val="000000"/>
      <w:sz w:val="22"/>
      <w:szCs w:val="22"/>
    </w:rPr>
  </w:style>
  <w:style w:type="paragraph" w:customStyle="1" w:styleId="font6">
    <w:name w:val="font6"/>
    <w:basedOn w:val="Normalny"/>
    <w:rsid w:val="001108B9"/>
    <w:pPr>
      <w:spacing w:before="100" w:beforeAutospacing="1" w:after="100" w:afterAutospacing="1"/>
    </w:pPr>
    <w:rPr>
      <w:rFonts w:ascii="Cambria" w:hAnsi="Cambria"/>
      <w:b/>
      <w:bCs/>
      <w:color w:val="000000"/>
      <w:sz w:val="22"/>
      <w:szCs w:val="22"/>
    </w:rPr>
  </w:style>
  <w:style w:type="paragraph" w:customStyle="1" w:styleId="xl63">
    <w:name w:val="xl63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</w:rPr>
  </w:style>
  <w:style w:type="paragraph" w:customStyle="1" w:styleId="xl64">
    <w:name w:val="xl64"/>
    <w:basedOn w:val="Normalny"/>
    <w:rsid w:val="001108B9"/>
    <w:pP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65">
    <w:name w:val="xl65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</w:rPr>
  </w:style>
  <w:style w:type="paragraph" w:customStyle="1" w:styleId="xl66">
    <w:name w:val="xl66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67">
    <w:name w:val="xl67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  <w:b/>
      <w:bCs/>
    </w:rPr>
  </w:style>
  <w:style w:type="paragraph" w:customStyle="1" w:styleId="xl68">
    <w:name w:val="xl68"/>
    <w:basedOn w:val="Normalny"/>
    <w:rsid w:val="001108B9"/>
    <w:pPr>
      <w:shd w:val="clear" w:color="000000" w:fill="FFFFFF"/>
      <w:spacing w:before="100" w:beforeAutospacing="1" w:after="100" w:afterAutospacing="1"/>
      <w:jc w:val="center"/>
    </w:pPr>
    <w:rPr>
      <w:rFonts w:ascii="Cambria" w:hAnsi="Cambria"/>
      <w:b/>
      <w:bCs/>
    </w:rPr>
  </w:style>
  <w:style w:type="paragraph" w:customStyle="1" w:styleId="xl69">
    <w:name w:val="xl69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  <w:color w:val="3366FF"/>
    </w:rPr>
  </w:style>
  <w:style w:type="paragraph" w:customStyle="1" w:styleId="xl70">
    <w:name w:val="xl70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  <w:color w:val="FF0000"/>
    </w:rPr>
  </w:style>
  <w:style w:type="paragraph" w:customStyle="1" w:styleId="xl71">
    <w:name w:val="xl71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</w:rPr>
  </w:style>
  <w:style w:type="paragraph" w:customStyle="1" w:styleId="xl72">
    <w:name w:val="xl72"/>
    <w:basedOn w:val="Normalny"/>
    <w:rsid w:val="001108B9"/>
    <w:pPr>
      <w:spacing w:before="100" w:beforeAutospacing="1" w:after="100" w:afterAutospacing="1"/>
    </w:pPr>
    <w:rPr>
      <w:rFonts w:ascii="Cambria" w:hAnsi="Cambria"/>
    </w:rPr>
  </w:style>
  <w:style w:type="paragraph" w:customStyle="1" w:styleId="xl73">
    <w:name w:val="xl73"/>
    <w:basedOn w:val="Normalny"/>
    <w:rsid w:val="001108B9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  <w:b/>
      <w:bCs/>
    </w:rPr>
  </w:style>
  <w:style w:type="paragraph" w:customStyle="1" w:styleId="xl74">
    <w:name w:val="xl74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75">
    <w:name w:val="xl75"/>
    <w:basedOn w:val="Normalny"/>
    <w:rsid w:val="001108B9"/>
    <w:pPr>
      <w:shd w:val="clear" w:color="000000" w:fill="FFFFFF"/>
      <w:spacing w:before="100" w:beforeAutospacing="1" w:after="100" w:afterAutospacing="1"/>
    </w:pPr>
  </w:style>
  <w:style w:type="paragraph" w:customStyle="1" w:styleId="xl76">
    <w:name w:val="xl76"/>
    <w:basedOn w:val="Normalny"/>
    <w:rsid w:val="001108B9"/>
    <w:pP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78">
    <w:name w:val="xl78"/>
    <w:basedOn w:val="Normalny"/>
    <w:rsid w:val="001108B9"/>
    <w:pPr>
      <w:shd w:val="clear" w:color="000000" w:fill="FFFFFF"/>
      <w:spacing w:before="100" w:beforeAutospacing="1" w:after="100" w:afterAutospacing="1"/>
    </w:pPr>
    <w:rPr>
      <w:color w:val="FF0000"/>
    </w:rPr>
  </w:style>
  <w:style w:type="paragraph" w:customStyle="1" w:styleId="xl79">
    <w:name w:val="xl79"/>
    <w:basedOn w:val="Normalny"/>
    <w:rsid w:val="001108B9"/>
    <w:pPr>
      <w:shd w:val="clear" w:color="000000" w:fill="FFFFFF"/>
      <w:spacing w:before="100" w:beforeAutospacing="1" w:after="100" w:afterAutospacing="1"/>
    </w:pPr>
    <w:rPr>
      <w:color w:val="3366FF"/>
    </w:rPr>
  </w:style>
  <w:style w:type="paragraph" w:customStyle="1" w:styleId="xl80">
    <w:name w:val="xl80"/>
    <w:basedOn w:val="Normalny"/>
    <w:rsid w:val="001108B9"/>
    <w:pPr>
      <w:shd w:val="clear" w:color="000000" w:fill="FFFFFF"/>
      <w:spacing w:before="100" w:beforeAutospacing="1" w:after="100" w:afterAutospacing="1"/>
    </w:pPr>
    <w:rPr>
      <w:color w:val="FF5050"/>
    </w:rPr>
  </w:style>
  <w:style w:type="paragraph" w:customStyle="1" w:styleId="xl81">
    <w:name w:val="xl81"/>
    <w:basedOn w:val="Normalny"/>
    <w:rsid w:val="001108B9"/>
    <w:pPr>
      <w:shd w:val="clear" w:color="000000" w:fill="FFFF66"/>
      <w:spacing w:before="100" w:beforeAutospacing="1" w:after="100" w:afterAutospacing="1"/>
    </w:pPr>
    <w:rPr>
      <w:color w:val="3366FF"/>
    </w:rPr>
  </w:style>
  <w:style w:type="paragraph" w:customStyle="1" w:styleId="xl82">
    <w:name w:val="xl82"/>
    <w:basedOn w:val="Normalny"/>
    <w:rsid w:val="001108B9"/>
    <w:pPr>
      <w:shd w:val="clear" w:color="000000" w:fill="FFFF66"/>
      <w:spacing w:before="100" w:beforeAutospacing="1" w:after="100" w:afterAutospacing="1"/>
    </w:pPr>
    <w:rPr>
      <w:rFonts w:ascii="Cambria" w:hAnsi="Cambria"/>
      <w:color w:val="FF0000"/>
    </w:rPr>
  </w:style>
  <w:style w:type="paragraph" w:customStyle="1" w:styleId="xl83">
    <w:name w:val="xl83"/>
    <w:basedOn w:val="Normalny"/>
    <w:rsid w:val="001108B9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  <w:b/>
      <w:bCs/>
    </w:rPr>
  </w:style>
  <w:style w:type="paragraph" w:customStyle="1" w:styleId="xl84">
    <w:name w:val="xl84"/>
    <w:basedOn w:val="Normalny"/>
    <w:rsid w:val="001108B9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  <w:b/>
      <w:bCs/>
    </w:rPr>
  </w:style>
  <w:style w:type="paragraph" w:customStyle="1" w:styleId="xl85">
    <w:name w:val="xl85"/>
    <w:basedOn w:val="Normalny"/>
    <w:rsid w:val="001108B9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  <w:b/>
      <w:bCs/>
    </w:rPr>
  </w:style>
  <w:style w:type="paragraph" w:customStyle="1" w:styleId="xl86">
    <w:name w:val="xl86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87">
    <w:name w:val="xl87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88">
    <w:name w:val="xl88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89">
    <w:name w:val="xl89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90">
    <w:name w:val="xl90"/>
    <w:basedOn w:val="Normalny"/>
    <w:rsid w:val="001108B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1">
    <w:name w:val="xl91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2">
    <w:name w:val="xl92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3">
    <w:name w:val="xl93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94">
    <w:name w:val="xl94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95">
    <w:name w:val="xl95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6">
    <w:name w:val="xl96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7">
    <w:name w:val="xl97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  <w:rPr>
      <w:rFonts w:ascii="Cambria" w:hAnsi="Cambria"/>
    </w:rPr>
  </w:style>
  <w:style w:type="paragraph" w:customStyle="1" w:styleId="xl98">
    <w:name w:val="xl98"/>
    <w:basedOn w:val="Normalny"/>
    <w:rsid w:val="001108B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99">
    <w:name w:val="xl99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0">
    <w:name w:val="xl100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101">
    <w:name w:val="xl101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102">
    <w:name w:val="xl102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3">
    <w:name w:val="xl103"/>
    <w:basedOn w:val="Normalny"/>
    <w:rsid w:val="001108B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4">
    <w:name w:val="xl104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5">
    <w:name w:val="xl105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mbria" w:hAnsi="Cambria"/>
    </w:rPr>
  </w:style>
  <w:style w:type="paragraph" w:customStyle="1" w:styleId="xl106">
    <w:name w:val="xl106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Cambria" w:hAnsi="Cambria"/>
    </w:rPr>
  </w:style>
  <w:style w:type="paragraph" w:customStyle="1" w:styleId="xl107">
    <w:name w:val="xl107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8">
    <w:name w:val="xl108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Cambria" w:hAnsi="Cambria"/>
    </w:rPr>
  </w:style>
  <w:style w:type="paragraph" w:customStyle="1" w:styleId="xl109">
    <w:name w:val="xl109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Cambria" w:hAnsi="Cambria"/>
    </w:rPr>
  </w:style>
  <w:style w:type="paragraph" w:customStyle="1" w:styleId="xl110">
    <w:name w:val="xl110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hAnsi="Cambria"/>
    </w:rPr>
  </w:style>
  <w:style w:type="paragraph" w:customStyle="1" w:styleId="xl111">
    <w:name w:val="xl111"/>
    <w:basedOn w:val="Normalny"/>
    <w:rsid w:val="001108B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112">
    <w:name w:val="xl112"/>
    <w:basedOn w:val="Normalny"/>
    <w:rsid w:val="001108B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hAnsi="Cambria"/>
    </w:rPr>
  </w:style>
  <w:style w:type="paragraph" w:customStyle="1" w:styleId="xl113">
    <w:name w:val="xl113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14">
    <w:name w:val="xl114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Akapitzlist1">
    <w:name w:val="Akapit z listą1"/>
    <w:basedOn w:val="Normalny"/>
    <w:uiPriority w:val="99"/>
    <w:qFormat/>
    <w:rsid w:val="00A5464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TekstprzypisukocowegoZnak1">
    <w:name w:val="Tekst przypisu końcowego Znak1"/>
    <w:uiPriority w:val="99"/>
    <w:semiHidden/>
    <w:rsid w:val="00215E7C"/>
    <w:rPr>
      <w:rFonts w:ascii="Times New Roman" w:eastAsia="Times New Roman" w:hAnsi="Times New Roman"/>
    </w:rPr>
  </w:style>
  <w:style w:type="paragraph" w:customStyle="1" w:styleId="text1x">
    <w:name w:val="text 1.x"/>
    <w:basedOn w:val="Normalny"/>
    <w:rsid w:val="00215E7C"/>
    <w:pPr>
      <w:spacing w:line="288" w:lineRule="auto"/>
      <w:ind w:left="567"/>
      <w:jc w:val="both"/>
    </w:pPr>
    <w:rPr>
      <w:sz w:val="22"/>
      <w:szCs w:val="20"/>
      <w:lang w:eastAsia="en-US"/>
    </w:rPr>
  </w:style>
  <w:style w:type="paragraph" w:styleId="Poprawka">
    <w:name w:val="Revision"/>
    <w:hidden/>
    <w:uiPriority w:val="99"/>
    <w:semiHidden/>
    <w:rsid w:val="00215E7C"/>
    <w:rPr>
      <w:rFonts w:ascii="Times New Roman" w:eastAsia="Times New Roman" w:hAnsi="Times New Roman"/>
      <w:sz w:val="24"/>
      <w:szCs w:val="24"/>
    </w:rPr>
  </w:style>
  <w:style w:type="paragraph" w:customStyle="1" w:styleId="Style1">
    <w:name w:val="Style1"/>
    <w:rsid w:val="007D4FC9"/>
    <w:pPr>
      <w:tabs>
        <w:tab w:val="left" w:pos="3544"/>
      </w:tabs>
      <w:jc w:val="both"/>
    </w:pPr>
    <w:rPr>
      <w:rFonts w:ascii="Arial" w:eastAsia="Times New Roman" w:hAnsi="Arial"/>
      <w:noProof/>
      <w:sz w:val="22"/>
    </w:rPr>
  </w:style>
  <w:style w:type="character" w:styleId="Pogrubienie">
    <w:name w:val="Strong"/>
    <w:qFormat/>
    <w:rsid w:val="00427F01"/>
    <w:rPr>
      <w:b/>
      <w:bCs/>
    </w:rPr>
  </w:style>
  <w:style w:type="paragraph" w:customStyle="1" w:styleId="ReportHeading1">
    <w:name w:val="ReportHeading1"/>
    <w:basedOn w:val="Normalny"/>
    <w:uiPriority w:val="99"/>
    <w:rsid w:val="00427F01"/>
    <w:pPr>
      <w:framePr w:w="6521" w:h="1055" w:hSpace="142" w:wrap="around" w:vAnchor="page" w:hAnchor="page" w:x="1441" w:y="4452"/>
      <w:spacing w:line="300" w:lineRule="atLeast"/>
      <w:jc w:val="both"/>
    </w:pPr>
    <w:rPr>
      <w:b/>
      <w:szCs w:val="20"/>
      <w:lang w:eastAsia="en-US"/>
    </w:rPr>
  </w:style>
  <w:style w:type="paragraph" w:styleId="Tekstblokowy">
    <w:name w:val="Block Text"/>
    <w:basedOn w:val="Normalny"/>
    <w:rsid w:val="005A04AF"/>
    <w:pPr>
      <w:ind w:left="426" w:right="284"/>
      <w:jc w:val="both"/>
    </w:pPr>
    <w:rPr>
      <w:sz w:val="28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00D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99"/>
    <w:qFormat/>
    <w:rsid w:val="0043397C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</w:rPr>
  </w:style>
  <w:style w:type="paragraph" w:styleId="Spistreci2">
    <w:name w:val="toc 2"/>
    <w:basedOn w:val="Normalny"/>
    <w:next w:val="Normalny"/>
    <w:autoRedefine/>
    <w:uiPriority w:val="39"/>
    <w:rsid w:val="0043397C"/>
    <w:pPr>
      <w:spacing w:after="100" w:line="276" w:lineRule="auto"/>
      <w:ind w:left="220"/>
    </w:pPr>
    <w:rPr>
      <w:rFonts w:ascii="Calibri" w:hAnsi="Calibri" w:cs="Calibri"/>
      <w:sz w:val="22"/>
      <w:szCs w:val="22"/>
    </w:rPr>
  </w:style>
  <w:style w:type="paragraph" w:styleId="Spistreci1">
    <w:name w:val="toc 1"/>
    <w:basedOn w:val="Normalny"/>
    <w:next w:val="Normalny"/>
    <w:autoRedefine/>
    <w:uiPriority w:val="39"/>
    <w:rsid w:val="0043397C"/>
    <w:pPr>
      <w:spacing w:after="100" w:line="276" w:lineRule="auto"/>
    </w:pPr>
    <w:rPr>
      <w:rFonts w:ascii="Calibri" w:hAnsi="Calibri" w:cs="Calibri"/>
      <w:sz w:val="22"/>
      <w:szCs w:val="22"/>
    </w:rPr>
  </w:style>
  <w:style w:type="character" w:customStyle="1" w:styleId="AkapitzlistZnak">
    <w:name w:val="Akapit z listą Znak"/>
    <w:aliases w:val="RR PGE Akapit z listą Znak,Normal Znak,Akapit z listą3 Znak,Akapit z listą31 Znak,Podsis rysunku Znak,Normalny1 Znak,Preambuła Znak,Lista 1 Znak,Nagłowek 3 Znak,Dot pt Znak,lp1 Znak,List Paragraph2 Znak,ISCG Numerowanie Znak"/>
    <w:basedOn w:val="Domylnaczcionkaakapitu"/>
    <w:link w:val="Akapitzlist"/>
    <w:uiPriority w:val="34"/>
    <w:qFormat/>
    <w:locked/>
    <w:rsid w:val="0043397C"/>
    <w:rPr>
      <w:rFonts w:ascii="Times New Roman" w:eastAsia="Times New Roman" w:hAnsi="Times New Roman"/>
      <w:sz w:val="24"/>
      <w:szCs w:val="24"/>
    </w:rPr>
  </w:style>
  <w:style w:type="character" w:customStyle="1" w:styleId="Styl1Znak">
    <w:name w:val="Styl1 Znak"/>
    <w:basedOn w:val="AkapitzlistZnak"/>
    <w:uiPriority w:val="99"/>
    <w:locked/>
    <w:rsid w:val="0043397C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Styl2Znak">
    <w:name w:val="Styl2 Znak"/>
    <w:basedOn w:val="AkapitzlistZnak"/>
    <w:uiPriority w:val="99"/>
    <w:locked/>
    <w:rsid w:val="0043397C"/>
    <w:rPr>
      <w:rFonts w:ascii="Times New Roman" w:eastAsia="Times New Roman" w:hAnsi="Times New Roman"/>
      <w:b/>
      <w:bCs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873841"/>
    <w:pPr>
      <w:spacing w:after="100"/>
      <w:ind w:left="480"/>
    </w:pPr>
  </w:style>
  <w:style w:type="paragraph" w:customStyle="1" w:styleId="A-SIWZRozdzia">
    <w:name w:val="A - SIWZ_Rozdział"/>
    <w:basedOn w:val="Normalny"/>
    <w:uiPriority w:val="99"/>
    <w:rsid w:val="00C0533E"/>
    <w:pPr>
      <w:keepNext/>
      <w:numPr>
        <w:numId w:val="9"/>
      </w:numPr>
      <w:spacing w:before="360"/>
    </w:pPr>
    <w:rPr>
      <w:rFonts w:ascii="Tahoma" w:hAnsi="Tahoma"/>
      <w:b/>
      <w:sz w:val="20"/>
    </w:rPr>
  </w:style>
  <w:style w:type="paragraph" w:customStyle="1" w:styleId="A-SIWZustpnum">
    <w:name w:val="A - SIWZ_ustęp num"/>
    <w:basedOn w:val="Normalny"/>
    <w:uiPriority w:val="99"/>
    <w:rsid w:val="00C0533E"/>
    <w:pPr>
      <w:numPr>
        <w:ilvl w:val="1"/>
        <w:numId w:val="9"/>
      </w:numPr>
      <w:spacing w:before="120"/>
    </w:pPr>
    <w:rPr>
      <w:rFonts w:ascii="Tahoma" w:hAnsi="Tahoma"/>
      <w:sz w:val="20"/>
    </w:rPr>
  </w:style>
  <w:style w:type="paragraph" w:customStyle="1" w:styleId="A-SIWZpodpunkt">
    <w:name w:val="A - SIWZ_podpunkt"/>
    <w:basedOn w:val="Normalny"/>
    <w:uiPriority w:val="99"/>
    <w:rsid w:val="00C0533E"/>
    <w:pPr>
      <w:numPr>
        <w:ilvl w:val="2"/>
        <w:numId w:val="9"/>
      </w:numPr>
      <w:spacing w:before="60"/>
    </w:pPr>
    <w:rPr>
      <w:rFonts w:ascii="Tahoma" w:hAnsi="Tahoma"/>
      <w:sz w:val="20"/>
    </w:rPr>
  </w:style>
  <w:style w:type="paragraph" w:customStyle="1" w:styleId="A-SIWZpodpunktwyliczanka">
    <w:name w:val="A - SIWZ_podpunkt_wyliczanka"/>
    <w:basedOn w:val="A-SIWZpodpunkt"/>
    <w:uiPriority w:val="99"/>
    <w:rsid w:val="00C0533E"/>
    <w:pPr>
      <w:numPr>
        <w:ilvl w:val="3"/>
      </w:numPr>
      <w:spacing w:before="0"/>
    </w:pPr>
  </w:style>
  <w:style w:type="paragraph" w:customStyle="1" w:styleId="ParaAttribute1">
    <w:name w:val="ParaAttribute1"/>
    <w:uiPriority w:val="99"/>
    <w:rsid w:val="00083652"/>
    <w:pPr>
      <w:widowControl w:val="0"/>
      <w:wordWrap w:val="0"/>
    </w:pPr>
    <w:rPr>
      <w:rFonts w:ascii="Times New Roman" w:eastAsia="aL" w:hAnsi="Times New Roman"/>
    </w:rPr>
  </w:style>
  <w:style w:type="character" w:customStyle="1" w:styleId="CharAttribute0">
    <w:name w:val="CharAttribute0"/>
    <w:uiPriority w:val="99"/>
    <w:rsid w:val="00083652"/>
    <w:rPr>
      <w:rFonts w:ascii="Times New Roman" w:eastAsia="Times New Roman" w:hAnsi="Times New Roman" w:cs="Times New Roman" w:hint="default"/>
      <w:sz w:val="24"/>
    </w:rPr>
  </w:style>
  <w:style w:type="character" w:customStyle="1" w:styleId="ListParagraphChar">
    <w:name w:val="List Paragraph Char"/>
    <w:link w:val="Akapitzlist2"/>
    <w:uiPriority w:val="34"/>
    <w:locked/>
    <w:rsid w:val="0008581D"/>
    <w:rPr>
      <w:rFonts w:cs="Calibri"/>
      <w:sz w:val="22"/>
      <w:szCs w:val="22"/>
    </w:rPr>
  </w:style>
  <w:style w:type="paragraph" w:customStyle="1" w:styleId="Akapitzlist2">
    <w:name w:val="Akapit z listą2"/>
    <w:basedOn w:val="Normalny"/>
    <w:link w:val="ListParagraphChar"/>
    <w:uiPriority w:val="34"/>
    <w:qFormat/>
    <w:rsid w:val="0008581D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Legenda">
    <w:name w:val="caption"/>
    <w:basedOn w:val="Normalny"/>
    <w:next w:val="Normalny"/>
    <w:uiPriority w:val="35"/>
    <w:unhideWhenUsed/>
    <w:qFormat/>
    <w:rsid w:val="00916B49"/>
    <w:pPr>
      <w:spacing w:after="200"/>
    </w:pPr>
    <w:rPr>
      <w:b/>
      <w:bCs/>
      <w:color w:val="4F81BD" w:themeColor="accent1"/>
      <w:sz w:val="18"/>
      <w:szCs w:val="18"/>
    </w:rPr>
  </w:style>
  <w:style w:type="character" w:styleId="Odwoanieprzypisukocowego">
    <w:name w:val="endnote reference"/>
    <w:basedOn w:val="Domylnaczcionkaakapitu"/>
    <w:semiHidden/>
    <w:unhideWhenUsed/>
    <w:rsid w:val="006C3743"/>
    <w:rPr>
      <w:vertAlign w:val="superscript"/>
    </w:rPr>
  </w:style>
  <w:style w:type="paragraph" w:customStyle="1" w:styleId="Standard">
    <w:name w:val="Standard"/>
    <w:rsid w:val="003634D7"/>
    <w:pPr>
      <w:widowControl w:val="0"/>
      <w:suppressAutoHyphens/>
      <w:autoSpaceDN w:val="0"/>
      <w:textAlignment w:val="baseline"/>
    </w:pPr>
    <w:rPr>
      <w:rFonts w:ascii="Times New Roman" w:eastAsia="Arial Unicode MS" w:hAnsi="Times New Roman" w:cs="Tahoma"/>
      <w:kern w:val="3"/>
      <w:sz w:val="24"/>
      <w:szCs w:val="24"/>
    </w:rPr>
  </w:style>
  <w:style w:type="numbering" w:customStyle="1" w:styleId="WW8Num1">
    <w:name w:val="WW8Num1"/>
    <w:basedOn w:val="Bezlisty"/>
    <w:rsid w:val="003634D7"/>
    <w:pPr>
      <w:numPr>
        <w:numId w:val="14"/>
      </w:numPr>
    </w:pPr>
  </w:style>
  <w:style w:type="character" w:customStyle="1" w:styleId="apple-converted-space">
    <w:name w:val="apple-converted-space"/>
    <w:basedOn w:val="Domylnaczcionkaakapitu"/>
    <w:rsid w:val="003634D7"/>
  </w:style>
  <w:style w:type="table" w:customStyle="1" w:styleId="DefaultTable">
    <w:name w:val="Default Table"/>
    <w:uiPriority w:val="99"/>
    <w:rsid w:val="003634D7"/>
    <w:rPr>
      <w:rFonts w:ascii="Times New Roman" w:eastAsia="aL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Attribute0">
    <w:name w:val="ParaAttribute0"/>
    <w:uiPriority w:val="99"/>
    <w:rsid w:val="003634D7"/>
    <w:pPr>
      <w:widowControl w:val="0"/>
      <w:wordWrap w:val="0"/>
    </w:pPr>
    <w:rPr>
      <w:rFonts w:ascii="Times New Roman" w:eastAsia="aL" w:hAnsi="Times New Roman"/>
    </w:rPr>
  </w:style>
  <w:style w:type="paragraph" w:customStyle="1" w:styleId="TableText">
    <w:name w:val="Table Text"/>
    <w:rsid w:val="003634D7"/>
    <w:pPr>
      <w:widowControl w:val="0"/>
      <w:autoSpaceDE w:val="0"/>
      <w:autoSpaceDN w:val="0"/>
    </w:pPr>
    <w:rPr>
      <w:rFonts w:ascii="TimesNewRomanPS" w:eastAsia="Times New Roman" w:hAnsi="TimesNewRomanPS" w:cs="TimesNewRomanPS"/>
      <w:color w:val="000000"/>
      <w:sz w:val="24"/>
      <w:szCs w:val="24"/>
    </w:rPr>
  </w:style>
  <w:style w:type="table" w:customStyle="1" w:styleId="Tabela-Siatka2">
    <w:name w:val="Tabela - Siatka2"/>
    <w:basedOn w:val="Standardowy"/>
    <w:next w:val="Tabela-Siatka"/>
    <w:uiPriority w:val="59"/>
    <w:rsid w:val="002534C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945E86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59"/>
    <w:rsid w:val="00774287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09292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6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8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6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6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0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9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1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4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6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2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0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4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3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0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0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9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4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5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4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8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8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2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7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2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5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9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5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6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9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3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9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8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3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4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4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4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9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5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5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3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5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2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0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6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4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4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3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5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1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8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0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77B1129BBA04684BBAF6AE215F938F05" ma:contentTypeVersion="0" ma:contentTypeDescription="SWPP2 Dokument bazowy" ma:contentTypeScope="" ma:versionID="033a82f42fbdcd484e1379ac2d88585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4 Wzór wykazu usług.docx</dmsv2BaseFileName>
    <dmsv2BaseDisplayName xmlns="http://schemas.microsoft.com/sharepoint/v3">Załącznik nr 4 Wzór wykazu usług</dmsv2BaseDisplayName>
    <dmsv2SWPP2ObjectNumber xmlns="http://schemas.microsoft.com/sharepoint/v3">POST/EOD/EOD/BM/00200/2025                        </dmsv2SWPP2ObjectNumber>
    <dmsv2SWPP2SumMD5 xmlns="http://schemas.microsoft.com/sharepoint/v3">ddcbcbeaf72cad3aa714b7b4083422e1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682526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22604443</dmsv2BaseClientSystemDocumentID>
    <dmsv2BaseModifiedByID xmlns="http://schemas.microsoft.com/sharepoint/v3">13101172</dmsv2BaseModifiedByID>
    <dmsv2BaseCreatedByID xmlns="http://schemas.microsoft.com/sharepoint/v3">13101172</dmsv2BaseCreatedByID>
    <dmsv2SWPP2ObjectDepartment xmlns="http://schemas.microsoft.com/sharepoint/v3">0000000100050005001c0000</dmsv2SWPP2ObjectDepartment>
    <dmsv2SWPP2ObjectName xmlns="http://schemas.microsoft.com/sharepoint/v3">Postępowanie</dmsv2SWPP2ObjectName>
    <_dlc_DocId xmlns="a19cb1c7-c5c7-46d4-85ae-d83685407bba">M37YNRNYPV7A-513987650-12966</_dlc_DocId>
    <_dlc_DocIdUrl xmlns="a19cb1c7-c5c7-46d4-85ae-d83685407bba">
      <Url>https://swpp2.dms.gkpge.pl/sites/37/_layouts/15/DocIdRedir.aspx?ID=M37YNRNYPV7A-513987650-12966</Url>
      <Description>M37YNRNYPV7A-513987650-12966</Description>
    </_dlc_DocIdUrl>
  </documentManagement>
</p:properties>
</file>

<file path=customXml/itemProps1.xml><?xml version="1.0" encoding="utf-8"?>
<ds:datastoreItem xmlns:ds="http://schemas.openxmlformats.org/officeDocument/2006/customXml" ds:itemID="{48F87E78-A930-4818-A227-E21160C1A1D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7811B1-D94F-4DB9-88FE-7C7FA6C7509D}"/>
</file>

<file path=customXml/itemProps3.xml><?xml version="1.0" encoding="utf-8"?>
<ds:datastoreItem xmlns:ds="http://schemas.openxmlformats.org/officeDocument/2006/customXml" ds:itemID="{39BE529A-2676-4206-A0DB-824E8FE08F08}"/>
</file>

<file path=customXml/itemProps4.xml><?xml version="1.0" encoding="utf-8"?>
<ds:datastoreItem xmlns:ds="http://schemas.openxmlformats.org/officeDocument/2006/customXml" ds:itemID="{CFFC2ED8-FF0D-4200-BCC3-40CEF06B383A}"/>
</file>

<file path=customXml/itemProps5.xml><?xml version="1.0" encoding="utf-8"?>
<ds:datastoreItem xmlns:ds="http://schemas.openxmlformats.org/officeDocument/2006/customXml" ds:itemID="{1FA93DB6-B609-469D-B148-B8851FD019A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221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m.niedzwiedzka</dc:creator>
  <cp:lastModifiedBy>Suchecki Robert [PGE E. Odnawialna S.A.]</cp:lastModifiedBy>
  <cp:revision>62</cp:revision>
  <cp:lastPrinted>2025-03-12T12:02:00Z</cp:lastPrinted>
  <dcterms:created xsi:type="dcterms:W3CDTF">2024-06-05T06:27:00Z</dcterms:created>
  <dcterms:modified xsi:type="dcterms:W3CDTF">2025-06-02T10:41:00Z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6b5d990-821a-4d41-b503-280f184b2126_Enabled">
    <vt:lpwstr>true</vt:lpwstr>
  </property>
  <property fmtid="{D5CDD505-2E9C-101B-9397-08002B2CF9AE}" pid="3" name="MSIP_Label_66b5d990-821a-4d41-b503-280f184b2126_SetDate">
    <vt:lpwstr>2023-04-26T10:35:32Z</vt:lpwstr>
  </property>
  <property fmtid="{D5CDD505-2E9C-101B-9397-08002B2CF9AE}" pid="4" name="MSIP_Label_66b5d990-821a-4d41-b503-280f184b2126_Method">
    <vt:lpwstr>Privileged</vt:lpwstr>
  </property>
  <property fmtid="{D5CDD505-2E9C-101B-9397-08002B2CF9AE}" pid="5" name="MSIP_Label_66b5d990-821a-4d41-b503-280f184b2126_Name">
    <vt:lpwstr>ALL-Publiczne</vt:lpwstr>
  </property>
  <property fmtid="{D5CDD505-2E9C-101B-9397-08002B2CF9AE}" pid="6" name="MSIP_Label_66b5d990-821a-4d41-b503-280f184b2126_SiteId">
    <vt:lpwstr>e9895a11-04dc-4848-aa12-7fca9faefb60</vt:lpwstr>
  </property>
  <property fmtid="{D5CDD505-2E9C-101B-9397-08002B2CF9AE}" pid="7" name="MSIP_Label_66b5d990-821a-4d41-b503-280f184b2126_ActionId">
    <vt:lpwstr>260f5596-092c-4cab-b62c-cb83575cfb1d</vt:lpwstr>
  </property>
  <property fmtid="{D5CDD505-2E9C-101B-9397-08002B2CF9AE}" pid="8" name="MSIP_Label_66b5d990-821a-4d41-b503-280f184b2126_ContentBits">
    <vt:lpwstr>0</vt:lpwstr>
  </property>
  <property fmtid="{D5CDD505-2E9C-101B-9397-08002B2CF9AE}" pid="9" name="ContentTypeId">
    <vt:lpwstr>0x010189100077B1129BBA04684BBAF6AE215F938F05</vt:lpwstr>
  </property>
  <property fmtid="{D5CDD505-2E9C-101B-9397-08002B2CF9AE}" pid="10" name="_dlc_DocIdItemGuid">
    <vt:lpwstr>30e8e21f-109c-4478-b3c3-1a830dfa1abb</vt:lpwstr>
  </property>
</Properties>
</file>